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F23" w:rsidRPr="005F1013" w:rsidRDefault="00054F23">
      <w:pPr>
        <w:pStyle w:val="spacer"/>
        <w:rPr>
          <w:sz w:val="24"/>
          <w:szCs w:val="24"/>
        </w:rPr>
      </w:pPr>
    </w:p>
    <w:p w:rsidR="00054F23" w:rsidRPr="005F1013" w:rsidRDefault="00054F23">
      <w:pPr>
        <w:pStyle w:val="sectionheading"/>
        <w:rPr>
          <w:szCs w:val="24"/>
        </w:rPr>
        <w:sectPr w:rsidR="00054F23" w:rsidRPr="005F1013" w:rsidSect="00656101">
          <w:footerReference w:type="default" r:id="rId7"/>
          <w:headerReference w:type="first" r:id="rId8"/>
          <w:type w:val="continuous"/>
          <w:pgSz w:w="11901" w:h="16840"/>
          <w:pgMar w:top="864" w:right="864" w:bottom="864" w:left="864" w:header="720" w:footer="720" w:gutter="0"/>
          <w:pgNumType w:start="19"/>
          <w:cols w:num="2" w:space="432"/>
          <w:titlePg/>
        </w:sectPr>
      </w:pPr>
    </w:p>
    <w:p w:rsidR="00054F23" w:rsidRPr="00620D07" w:rsidRDefault="005F1013" w:rsidP="005F1013">
      <w:pPr>
        <w:pStyle w:val="sectionheading"/>
        <w:pBdr>
          <w:top w:val="single" w:sz="8" w:space="3" w:color="808080"/>
          <w:bottom w:val="single" w:sz="8" w:space="3" w:color="808080"/>
        </w:pBdr>
        <w:jc w:val="center"/>
        <w:rPr>
          <w:rFonts w:ascii="Arial" w:hAnsi="Arial"/>
          <w:smallCaps/>
        </w:rPr>
      </w:pPr>
      <w:r>
        <w:rPr>
          <w:rFonts w:ascii="Arial" w:hAnsi="Arial"/>
          <w:smallCaps/>
        </w:rPr>
        <w:t>Instructions</w:t>
      </w:r>
    </w:p>
    <w:p w:rsidR="0017662A" w:rsidRPr="0017662A" w:rsidRDefault="003E615B" w:rsidP="0017662A">
      <w:pPr>
        <w:pStyle w:val="para"/>
        <w:numPr>
          <w:ilvl w:val="0"/>
          <w:numId w:val="4"/>
        </w:numPr>
        <w:spacing w:before="120" w:after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>Please see the r</w:t>
      </w:r>
      <w:r w:rsidR="0017662A" w:rsidRPr="0017662A">
        <w:rPr>
          <w:sz w:val="22"/>
          <w:szCs w:val="22"/>
        </w:rPr>
        <w:t xml:space="preserve">ules </w:t>
      </w:r>
      <w:r>
        <w:rPr>
          <w:sz w:val="22"/>
          <w:szCs w:val="22"/>
        </w:rPr>
        <w:t xml:space="preserve">about </w:t>
      </w:r>
      <w:r w:rsidR="0017662A" w:rsidRPr="0017662A">
        <w:rPr>
          <w:sz w:val="22"/>
          <w:szCs w:val="22"/>
        </w:rPr>
        <w:t>publication</w:t>
      </w:r>
      <w:r>
        <w:rPr>
          <w:sz w:val="22"/>
          <w:szCs w:val="22"/>
        </w:rPr>
        <w:t xml:space="preserve"> </w:t>
      </w:r>
      <w:r w:rsidR="0017662A" w:rsidRPr="0017662A">
        <w:rPr>
          <w:sz w:val="22"/>
          <w:szCs w:val="22"/>
        </w:rPr>
        <w:t>eligib</w:t>
      </w:r>
      <w:r>
        <w:rPr>
          <w:sz w:val="22"/>
          <w:szCs w:val="22"/>
        </w:rPr>
        <w:t>ility and scoring procedures at</w:t>
      </w:r>
      <w:r w:rsidR="0017662A" w:rsidRPr="0017662A">
        <w:rPr>
          <w:sz w:val="22"/>
          <w:szCs w:val="22"/>
        </w:rPr>
        <w:t xml:space="preserve">: </w:t>
      </w:r>
      <w:hyperlink r:id="rId9" w:history="1">
        <w:r w:rsidR="0019348E">
          <w:rPr>
            <w:rStyle w:val="Hyperlink"/>
            <w:sz w:val="22"/>
            <w:szCs w:val="22"/>
          </w:rPr>
          <w:t>flinders.edu.au/scholarships/how-to-apply/rhd-scholarship-applications/submission-of-publications.cfm</w:t>
        </w:r>
      </w:hyperlink>
    </w:p>
    <w:p w:rsidR="00054F23" w:rsidRPr="005F1013" w:rsidRDefault="00054F23" w:rsidP="00DF34A7">
      <w:pPr>
        <w:pStyle w:val="para"/>
        <w:numPr>
          <w:ilvl w:val="0"/>
          <w:numId w:val="11"/>
        </w:numPr>
        <w:spacing w:before="0" w:after="120"/>
        <w:rPr>
          <w:sz w:val="22"/>
          <w:szCs w:val="22"/>
        </w:rPr>
      </w:pPr>
      <w:r w:rsidRPr="005F1013">
        <w:rPr>
          <w:sz w:val="22"/>
          <w:szCs w:val="22"/>
        </w:rPr>
        <w:t xml:space="preserve">Please complete </w:t>
      </w:r>
      <w:r w:rsidRPr="005F1013">
        <w:rPr>
          <w:b/>
          <w:caps/>
          <w:sz w:val="22"/>
          <w:szCs w:val="22"/>
        </w:rPr>
        <w:t>one</w:t>
      </w:r>
      <w:r w:rsidRPr="005F1013">
        <w:rPr>
          <w:sz w:val="22"/>
          <w:szCs w:val="22"/>
        </w:rPr>
        <w:t xml:space="preserve"> of these forms for </w:t>
      </w:r>
      <w:r w:rsidRPr="005F1013">
        <w:rPr>
          <w:b/>
          <w:caps/>
          <w:sz w:val="22"/>
          <w:szCs w:val="22"/>
        </w:rPr>
        <w:t>each</w:t>
      </w:r>
      <w:r w:rsidRPr="005F1013">
        <w:rPr>
          <w:sz w:val="22"/>
          <w:szCs w:val="22"/>
        </w:rPr>
        <w:t xml:space="preserve"> </w:t>
      </w:r>
      <w:r w:rsidR="00E559AA" w:rsidRPr="005F1013">
        <w:rPr>
          <w:sz w:val="22"/>
          <w:szCs w:val="22"/>
        </w:rPr>
        <w:t xml:space="preserve">of the </w:t>
      </w:r>
      <w:r w:rsidRPr="005F1013">
        <w:rPr>
          <w:sz w:val="22"/>
          <w:szCs w:val="22"/>
        </w:rPr>
        <w:t>publication</w:t>
      </w:r>
      <w:r w:rsidR="00E559AA" w:rsidRPr="005F1013">
        <w:rPr>
          <w:sz w:val="22"/>
          <w:szCs w:val="22"/>
        </w:rPr>
        <w:t>s</w:t>
      </w:r>
      <w:r w:rsidRPr="005F1013">
        <w:rPr>
          <w:sz w:val="22"/>
          <w:szCs w:val="22"/>
        </w:rPr>
        <w:t xml:space="preserve"> or other </w:t>
      </w:r>
      <w:r w:rsidR="005D1ACC">
        <w:rPr>
          <w:sz w:val="22"/>
          <w:szCs w:val="22"/>
        </w:rPr>
        <w:br/>
      </w:r>
      <w:r w:rsidR="005D1ACC" w:rsidRPr="005F1013">
        <w:rPr>
          <w:sz w:val="22"/>
          <w:szCs w:val="22"/>
        </w:rPr>
        <w:t xml:space="preserve">work </w:t>
      </w:r>
      <w:r w:rsidRPr="005F1013">
        <w:rPr>
          <w:sz w:val="22"/>
          <w:szCs w:val="22"/>
        </w:rPr>
        <w:t xml:space="preserve">that you wish to submit </w:t>
      </w:r>
      <w:r w:rsidR="00E559AA" w:rsidRPr="005F1013">
        <w:rPr>
          <w:sz w:val="22"/>
          <w:szCs w:val="22"/>
        </w:rPr>
        <w:t xml:space="preserve">as evidence of high quality </w:t>
      </w:r>
      <w:r w:rsidR="005F1013" w:rsidRPr="005F1013">
        <w:rPr>
          <w:sz w:val="22"/>
          <w:szCs w:val="22"/>
        </w:rPr>
        <w:t>research</w:t>
      </w:r>
      <w:r w:rsidRPr="005F1013">
        <w:rPr>
          <w:sz w:val="22"/>
          <w:szCs w:val="22"/>
        </w:rPr>
        <w:t>.</w:t>
      </w:r>
    </w:p>
    <w:p w:rsidR="00EE58BE" w:rsidRPr="005F1013" w:rsidRDefault="00054F23" w:rsidP="00DF34A7">
      <w:pPr>
        <w:pStyle w:val="para"/>
        <w:numPr>
          <w:ilvl w:val="0"/>
          <w:numId w:val="11"/>
        </w:numPr>
        <w:spacing w:before="0" w:after="120"/>
        <w:rPr>
          <w:sz w:val="22"/>
          <w:szCs w:val="22"/>
        </w:rPr>
      </w:pPr>
      <w:r w:rsidRPr="005F1013">
        <w:rPr>
          <w:sz w:val="22"/>
          <w:szCs w:val="22"/>
        </w:rPr>
        <w:t>A</w:t>
      </w:r>
      <w:r w:rsidR="005464CA">
        <w:rPr>
          <w:sz w:val="22"/>
          <w:szCs w:val="22"/>
        </w:rPr>
        <w:t>p</w:t>
      </w:r>
      <w:r w:rsidRPr="005F1013">
        <w:rPr>
          <w:sz w:val="22"/>
          <w:szCs w:val="22"/>
        </w:rPr>
        <w:t xml:space="preserve">plicants are strongly encouraged to complete this form electronically. </w:t>
      </w:r>
    </w:p>
    <w:p w:rsidR="00054F23" w:rsidRPr="005F1013" w:rsidRDefault="00054F23" w:rsidP="005F1013">
      <w:pPr>
        <w:pStyle w:val="Heading1"/>
        <w:spacing w:after="120"/>
        <w:rPr>
          <w:sz w:val="22"/>
          <w:szCs w:val="22"/>
        </w:rPr>
      </w:pPr>
      <w:r w:rsidRPr="005F1013">
        <w:rPr>
          <w:sz w:val="22"/>
          <w:szCs w:val="22"/>
        </w:rPr>
        <w:t xml:space="preserve">You must </w:t>
      </w:r>
      <w:r w:rsidR="005464CA">
        <w:rPr>
          <w:sz w:val="22"/>
          <w:szCs w:val="22"/>
        </w:rPr>
        <w:t>provide</w:t>
      </w:r>
      <w:r w:rsidRPr="005F1013">
        <w:rPr>
          <w:sz w:val="22"/>
          <w:szCs w:val="22"/>
        </w:rPr>
        <w:t>:</w:t>
      </w:r>
    </w:p>
    <w:p w:rsidR="005464CA" w:rsidRPr="005F1013" w:rsidRDefault="005464CA" w:rsidP="00DF34A7">
      <w:pPr>
        <w:pStyle w:val="dotpoint-square"/>
        <w:numPr>
          <w:ilvl w:val="0"/>
          <w:numId w:val="11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 xml:space="preserve">A hyperlink to the actual publication where possible. This is the preferred </w:t>
      </w:r>
      <w:r w:rsidR="005D1ACC">
        <w:rPr>
          <w:sz w:val="22"/>
          <w:szCs w:val="22"/>
        </w:rPr>
        <w:br/>
        <w:t xml:space="preserve">method </w:t>
      </w:r>
      <w:r>
        <w:rPr>
          <w:sz w:val="22"/>
          <w:szCs w:val="22"/>
        </w:rPr>
        <w:t>of providing evidence of the publication.</w:t>
      </w:r>
      <w:r w:rsidR="0095658F">
        <w:rPr>
          <w:sz w:val="22"/>
          <w:szCs w:val="22"/>
        </w:rPr>
        <w:t xml:space="preserve"> Please ensure the hyperlink is active.</w:t>
      </w:r>
    </w:p>
    <w:p w:rsidR="00054F23" w:rsidRPr="00D8762D" w:rsidRDefault="005464CA" w:rsidP="00DF34A7">
      <w:pPr>
        <w:pStyle w:val="dotpoint-square"/>
        <w:numPr>
          <w:ilvl w:val="0"/>
          <w:numId w:val="11"/>
        </w:numPr>
        <w:spacing w:after="120"/>
        <w:rPr>
          <w:sz w:val="22"/>
          <w:szCs w:val="22"/>
        </w:rPr>
      </w:pPr>
      <w:r>
        <w:rPr>
          <w:sz w:val="22"/>
          <w:szCs w:val="22"/>
        </w:rPr>
        <w:t>If a hyperlink is NOT possible, provide a</w:t>
      </w:r>
      <w:r w:rsidR="00054F23" w:rsidRPr="00D8762D">
        <w:rPr>
          <w:sz w:val="22"/>
          <w:szCs w:val="22"/>
        </w:rPr>
        <w:t xml:space="preserve"> </w:t>
      </w:r>
      <w:r w:rsidR="00D8762D" w:rsidRPr="00D8762D">
        <w:rPr>
          <w:sz w:val="22"/>
          <w:szCs w:val="22"/>
        </w:rPr>
        <w:t xml:space="preserve">scanned </w:t>
      </w:r>
      <w:r w:rsidR="00054F23" w:rsidRPr="00D8762D">
        <w:rPr>
          <w:sz w:val="22"/>
          <w:szCs w:val="22"/>
        </w:rPr>
        <w:t xml:space="preserve">copy </w:t>
      </w:r>
      <w:r w:rsidR="00D8762D" w:rsidRPr="00D8762D">
        <w:rPr>
          <w:sz w:val="22"/>
          <w:szCs w:val="22"/>
        </w:rPr>
        <w:t xml:space="preserve">of the </w:t>
      </w:r>
      <w:r w:rsidR="00CE7E8C">
        <w:rPr>
          <w:sz w:val="22"/>
          <w:szCs w:val="22"/>
        </w:rPr>
        <w:t xml:space="preserve">article and </w:t>
      </w:r>
      <w:r w:rsidR="00054F23" w:rsidRPr="00D8762D">
        <w:rPr>
          <w:sz w:val="22"/>
          <w:szCs w:val="22"/>
        </w:rPr>
        <w:t xml:space="preserve">all bibliographic information (ISBN, title, author(s), publisher, all dates referring to copyright, publication, </w:t>
      </w:r>
      <w:r>
        <w:rPr>
          <w:sz w:val="22"/>
          <w:szCs w:val="22"/>
        </w:rPr>
        <w:t>etc.</w:t>
      </w:r>
      <w:r w:rsidR="00054F23" w:rsidRPr="00D8762D">
        <w:rPr>
          <w:sz w:val="22"/>
          <w:szCs w:val="22"/>
        </w:rPr>
        <w:t>).</w:t>
      </w:r>
    </w:p>
    <w:p w:rsidR="00054F23" w:rsidRDefault="00054F23" w:rsidP="005464CA">
      <w:pPr>
        <w:pStyle w:val="dotpoint-square"/>
        <w:numPr>
          <w:ilvl w:val="0"/>
          <w:numId w:val="11"/>
        </w:numPr>
        <w:spacing w:after="120"/>
        <w:rPr>
          <w:sz w:val="22"/>
          <w:szCs w:val="22"/>
        </w:rPr>
      </w:pPr>
      <w:r w:rsidRPr="005F1013">
        <w:rPr>
          <w:sz w:val="22"/>
          <w:szCs w:val="22"/>
        </w:rPr>
        <w:t>An a</w:t>
      </w:r>
      <w:r w:rsidR="005464CA">
        <w:rPr>
          <w:sz w:val="22"/>
          <w:szCs w:val="22"/>
        </w:rPr>
        <w:t>b</w:t>
      </w:r>
      <w:r w:rsidRPr="005F1013">
        <w:rPr>
          <w:sz w:val="22"/>
          <w:szCs w:val="22"/>
        </w:rPr>
        <w:t>stract in English if the publication is in a language other than English.</w:t>
      </w:r>
    </w:p>
    <w:p w:rsidR="00F120BD" w:rsidRPr="005F1013" w:rsidRDefault="00F120BD" w:rsidP="00F120BD">
      <w:pPr>
        <w:pStyle w:val="dotpoint-square"/>
        <w:tabs>
          <w:tab w:val="clear" w:pos="360"/>
        </w:tabs>
        <w:spacing w:after="120"/>
        <w:ind w:left="0" w:firstLine="0"/>
        <w:rPr>
          <w:sz w:val="22"/>
          <w:szCs w:val="22"/>
        </w:rPr>
      </w:pPr>
    </w:p>
    <w:p w:rsidR="00F120BD" w:rsidRPr="00620D07" w:rsidRDefault="00F120BD" w:rsidP="00F120BD">
      <w:pPr>
        <w:pStyle w:val="sectionheading"/>
        <w:pBdr>
          <w:top w:val="single" w:sz="8" w:space="3" w:color="808080"/>
          <w:bottom w:val="single" w:sz="8" w:space="3" w:color="808080"/>
        </w:pBdr>
        <w:ind w:left="0" w:firstLine="0"/>
        <w:jc w:val="center"/>
        <w:rPr>
          <w:rFonts w:ascii="Arial" w:hAnsi="Arial"/>
          <w:smallCaps/>
        </w:rPr>
      </w:pPr>
      <w:r w:rsidRPr="00620D07">
        <w:rPr>
          <w:rFonts w:ascii="Arial" w:hAnsi="Arial"/>
          <w:smallCaps/>
        </w:rPr>
        <w:t>Publication Details</w:t>
      </w:r>
    </w:p>
    <w:p w:rsidR="001B21B2" w:rsidRPr="001B21B2" w:rsidRDefault="001B21B2" w:rsidP="003E615B">
      <w:pPr>
        <w:pStyle w:val="item"/>
        <w:spacing w:before="240" w:after="120"/>
        <w:ind w:left="357" w:hanging="357"/>
        <w:rPr>
          <w:rFonts w:cs="Arial"/>
          <w:b/>
          <w:sz w:val="22"/>
          <w:szCs w:val="22"/>
        </w:rPr>
      </w:pPr>
      <w:r w:rsidRPr="001B21B2">
        <w:rPr>
          <w:rFonts w:cs="Arial"/>
          <w:b/>
          <w:sz w:val="22"/>
          <w:szCs w:val="22"/>
        </w:rPr>
        <w:t>Type of Publication:</w:t>
      </w:r>
    </w:p>
    <w:tbl>
      <w:tblPr>
        <w:tblW w:w="10319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340"/>
        <w:gridCol w:w="4536"/>
        <w:gridCol w:w="567"/>
        <w:gridCol w:w="340"/>
        <w:gridCol w:w="4488"/>
        <w:gridCol w:w="48"/>
      </w:tblGrid>
      <w:tr w:rsidR="001B21B2" w:rsidRPr="001B21B2" w:rsidTr="00361F72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tcBorders>
              <w:left w:val="single" w:sz="12" w:space="0" w:color="auto"/>
            </w:tcBorders>
            <w:vAlign w:val="center"/>
          </w:tcPr>
          <w:p w:rsidR="001B21B2" w:rsidRPr="001B21B2" w:rsidRDefault="003F0E99" w:rsidP="00361F72">
            <w:pPr>
              <w:pStyle w:val="item-indent"/>
              <w:spacing w:before="0" w:after="12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1B21B2">
              <w:rPr>
                <w:rFonts w:cs="Arial"/>
                <w:b w:val="0"/>
                <w:sz w:val="22"/>
                <w:szCs w:val="22"/>
              </w:rPr>
              <w:t>Commercially published monograph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left w:val="single" w:sz="12" w:space="0" w:color="auto"/>
            </w:tcBorders>
          </w:tcPr>
          <w:p w:rsidR="001B21B2" w:rsidRPr="001B21B2" w:rsidRDefault="00EF2831" w:rsidP="00EF2831">
            <w:pPr>
              <w:pStyle w:val="item-indent"/>
              <w:spacing w:before="0" w:after="4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EF2831">
              <w:rPr>
                <w:rFonts w:cs="Arial"/>
                <w:b w:val="0"/>
                <w:sz w:val="4"/>
                <w:szCs w:val="4"/>
              </w:rPr>
              <w:br/>
            </w:r>
            <w:r w:rsidR="00361F72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1B21B2" w:rsidRPr="001B21B2">
              <w:rPr>
                <w:rFonts w:cs="Arial"/>
                <w:b w:val="0"/>
                <w:sz w:val="22"/>
                <w:szCs w:val="22"/>
              </w:rPr>
              <w:t>Refereed journal article</w:t>
            </w:r>
          </w:p>
        </w:tc>
      </w:tr>
      <w:tr w:rsidR="001B21B2" w:rsidRPr="001B21B2" w:rsidTr="00A04FF4">
        <w:trPr>
          <w:trHeight w:hRule="exact" w:val="340"/>
        </w:trPr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536" w:type="dxa"/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tcBorders>
              <w:left w:val="nil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</w:tr>
      <w:tr w:rsidR="001B21B2" w:rsidRPr="001B21B2" w:rsidTr="00A04FF4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12" w:space="0" w:color="auto"/>
            </w:tcBorders>
          </w:tcPr>
          <w:p w:rsidR="001B21B2" w:rsidRPr="001B21B2" w:rsidRDefault="00361F72" w:rsidP="003F0E99">
            <w:pPr>
              <w:pStyle w:val="item-indent"/>
              <w:spacing w:before="0" w:after="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361F72">
              <w:rPr>
                <w:rFonts w:cs="Arial"/>
                <w:b w:val="0"/>
                <w:sz w:val="4"/>
                <w:szCs w:val="4"/>
              </w:rPr>
              <w:br/>
            </w:r>
            <w:r w:rsidR="001B21B2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3F0E99" w:rsidRPr="001B21B2">
              <w:rPr>
                <w:rFonts w:cs="Arial"/>
                <w:b w:val="0"/>
                <w:sz w:val="22"/>
                <w:szCs w:val="22"/>
              </w:rPr>
              <w:t>Edited book</w:t>
            </w:r>
            <w:r w:rsidR="003F0E99" w:rsidRPr="001B21B2" w:rsidDel="003F0E99">
              <w:rPr>
                <w:rFonts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 w:val="restart"/>
            <w:tcBorders>
              <w:left w:val="single" w:sz="12" w:space="0" w:color="auto"/>
            </w:tcBorders>
          </w:tcPr>
          <w:p w:rsidR="001B21B2" w:rsidRPr="001B21B2" w:rsidRDefault="00EF2831" w:rsidP="00EF2831">
            <w:pPr>
              <w:pStyle w:val="item-indent"/>
              <w:spacing w:before="0" w:after="4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EF2831">
              <w:rPr>
                <w:rFonts w:cs="Arial"/>
                <w:b w:val="0"/>
                <w:sz w:val="4"/>
                <w:szCs w:val="4"/>
              </w:rPr>
              <w:br/>
            </w:r>
            <w:r w:rsidR="001B21B2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1B21B2" w:rsidRPr="001B21B2">
              <w:rPr>
                <w:rFonts w:cs="Arial"/>
                <w:b w:val="0"/>
                <w:sz w:val="22"/>
                <w:szCs w:val="22"/>
              </w:rPr>
              <w:t>Refereed conference publication</w:t>
            </w:r>
          </w:p>
        </w:tc>
      </w:tr>
      <w:tr w:rsidR="001B21B2" w:rsidRPr="001B21B2" w:rsidTr="00A04FF4">
        <w:trPr>
          <w:trHeight w:hRule="exact" w:val="340"/>
        </w:trPr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nil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</w:tr>
      <w:tr w:rsidR="001B21B2" w:rsidRPr="001B21B2" w:rsidTr="00A04FF4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1440" w:hanging="144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left w:val="single" w:sz="12" w:space="0" w:color="auto"/>
            </w:tcBorders>
          </w:tcPr>
          <w:p w:rsidR="001B21B2" w:rsidRPr="001B21B2" w:rsidRDefault="00361F72" w:rsidP="003F0E99">
            <w:pPr>
              <w:pStyle w:val="item-indent"/>
              <w:spacing w:before="0" w:after="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361F72">
              <w:rPr>
                <w:rFonts w:cs="Arial"/>
                <w:b w:val="0"/>
                <w:sz w:val="4"/>
                <w:szCs w:val="4"/>
              </w:rPr>
              <w:br/>
            </w:r>
            <w:r w:rsidR="001B21B2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3F0E99" w:rsidRPr="001B21B2">
              <w:rPr>
                <w:rFonts w:cs="Arial"/>
                <w:b w:val="0"/>
                <w:sz w:val="22"/>
                <w:szCs w:val="22"/>
              </w:rPr>
              <w:t>Book containing original research</w:t>
            </w:r>
            <w:r w:rsidR="003F0E99">
              <w:rPr>
                <w:rFonts w:cs="Arial"/>
                <w:b w:val="0"/>
                <w:sz w:val="22"/>
                <w:szCs w:val="22"/>
              </w:rPr>
              <w:t xml:space="preserve"> or </w:t>
            </w:r>
            <w:r w:rsidR="003F0E99">
              <w:rPr>
                <w:rFonts w:cs="Arial"/>
                <w:b w:val="0"/>
                <w:sz w:val="22"/>
                <w:szCs w:val="22"/>
              </w:rPr>
              <w:br/>
              <w:t xml:space="preserve"> a </w:t>
            </w:r>
            <w:r w:rsidR="003F0E99" w:rsidRPr="001B21B2">
              <w:rPr>
                <w:rFonts w:cs="Arial"/>
                <w:b w:val="0"/>
                <w:sz w:val="22"/>
                <w:szCs w:val="22"/>
              </w:rPr>
              <w:t>creative work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 w:val="restart"/>
            <w:tcBorders>
              <w:left w:val="single" w:sz="12" w:space="0" w:color="auto"/>
            </w:tcBorders>
          </w:tcPr>
          <w:p w:rsidR="001B21B2" w:rsidRPr="001B21B2" w:rsidRDefault="00361F72" w:rsidP="00EF2831">
            <w:pPr>
              <w:pStyle w:val="item-indent"/>
              <w:spacing w:before="0" w:after="4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361F72">
              <w:rPr>
                <w:rFonts w:cs="Arial"/>
                <w:b w:val="0"/>
                <w:sz w:val="4"/>
                <w:szCs w:val="4"/>
              </w:rPr>
              <w:br/>
            </w:r>
            <w:r w:rsidR="001B21B2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1B21B2" w:rsidRPr="001B21B2">
              <w:rPr>
                <w:rFonts w:cs="Arial"/>
                <w:b w:val="0"/>
                <w:sz w:val="22"/>
                <w:szCs w:val="22"/>
              </w:rPr>
              <w:t xml:space="preserve">Chapter in </w:t>
            </w:r>
            <w:r w:rsidR="001B21B2">
              <w:rPr>
                <w:rFonts w:cs="Arial"/>
                <w:b w:val="0"/>
                <w:sz w:val="22"/>
                <w:szCs w:val="22"/>
              </w:rPr>
              <w:t xml:space="preserve">a </w:t>
            </w:r>
            <w:r w:rsidR="001B21B2" w:rsidRPr="001B21B2">
              <w:rPr>
                <w:rFonts w:cs="Arial"/>
                <w:b w:val="0"/>
                <w:sz w:val="22"/>
                <w:szCs w:val="22"/>
              </w:rPr>
              <w:t>commercially published book</w:t>
            </w:r>
          </w:p>
        </w:tc>
      </w:tr>
      <w:tr w:rsidR="001B21B2" w:rsidRPr="001B21B2" w:rsidTr="00A04FF4">
        <w:trPr>
          <w:trHeight w:hRule="exact" w:val="340"/>
        </w:trPr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536" w:type="dxa"/>
            <w:vMerge/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67" w:type="dxa"/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536" w:type="dxa"/>
            <w:gridSpan w:val="2"/>
            <w:vMerge/>
            <w:tcBorders>
              <w:left w:val="nil"/>
            </w:tcBorders>
          </w:tcPr>
          <w:p w:rsidR="001B21B2" w:rsidRPr="001B21B2" w:rsidRDefault="001B21B2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</w:tr>
      <w:tr w:rsidR="001B21B2" w:rsidRPr="001B21B2" w:rsidTr="00EF2831">
        <w:trPr>
          <w:gridAfter w:val="1"/>
          <w:wAfter w:w="48" w:type="dxa"/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B21B2" w:rsidRPr="001B21B2" w:rsidRDefault="001B21B2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9931" w:type="dxa"/>
            <w:gridSpan w:val="4"/>
            <w:tcBorders>
              <w:left w:val="single" w:sz="12" w:space="0" w:color="auto"/>
            </w:tcBorders>
          </w:tcPr>
          <w:p w:rsidR="001B21B2" w:rsidRPr="001B21B2" w:rsidRDefault="00EF2831" w:rsidP="00EF2831">
            <w:pPr>
              <w:pStyle w:val="item-indent"/>
              <w:spacing w:before="40" w:after="12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EF2831">
              <w:rPr>
                <w:rFonts w:cs="Arial"/>
                <w:b w:val="0"/>
                <w:sz w:val="4"/>
                <w:szCs w:val="4"/>
              </w:rPr>
              <w:br/>
            </w:r>
            <w:r w:rsidR="001B21B2">
              <w:rPr>
                <w:rFonts w:cs="Arial"/>
                <w:b w:val="0"/>
                <w:sz w:val="22"/>
                <w:szCs w:val="22"/>
              </w:rPr>
              <w:t xml:space="preserve"> </w:t>
            </w:r>
            <w:r w:rsidR="001B21B2" w:rsidRPr="001B21B2">
              <w:rPr>
                <w:rFonts w:cs="Arial"/>
                <w:b w:val="0"/>
                <w:sz w:val="22"/>
                <w:szCs w:val="22"/>
              </w:rPr>
              <w:t xml:space="preserve">Other.  </w:t>
            </w:r>
            <w:r w:rsidR="001B21B2" w:rsidRPr="001B21B2">
              <w:rPr>
                <w:rFonts w:cs="Arial"/>
                <w:b w:val="0"/>
                <w:i/>
                <w:sz w:val="22"/>
                <w:szCs w:val="22"/>
              </w:rPr>
              <w:t>Please specify</w:t>
            </w:r>
            <w:r w:rsidR="001B21B2">
              <w:rPr>
                <w:rFonts w:cs="Arial"/>
                <w:b w:val="0"/>
                <w:i/>
                <w:sz w:val="22"/>
                <w:szCs w:val="22"/>
              </w:rPr>
              <w:t xml:space="preserve">:  </w:t>
            </w:r>
            <w:r>
              <w:rPr>
                <w:rFonts w:cs="Arial"/>
                <w:b w:val="0"/>
                <w:i/>
                <w:sz w:val="22"/>
                <w:szCs w:val="22"/>
              </w:rPr>
              <w:t>____________________________________________________________</w:t>
            </w:r>
          </w:p>
        </w:tc>
      </w:tr>
    </w:tbl>
    <w:p w:rsidR="001B21B2" w:rsidRPr="001B21B2" w:rsidRDefault="001B21B2" w:rsidP="003E7E55">
      <w:pPr>
        <w:pStyle w:val="dotpoint-square"/>
        <w:tabs>
          <w:tab w:val="clear" w:pos="360"/>
        </w:tabs>
        <w:ind w:left="0" w:firstLine="0"/>
        <w:rPr>
          <w:rFonts w:cs="Arial"/>
          <w:sz w:val="22"/>
          <w:szCs w:val="22"/>
        </w:rPr>
      </w:pPr>
    </w:p>
    <w:p w:rsidR="001B21B2" w:rsidRPr="001B21B2" w:rsidRDefault="001B21B2" w:rsidP="00361F72">
      <w:pPr>
        <w:pStyle w:val="item"/>
        <w:spacing w:before="120" w:after="240"/>
        <w:ind w:left="357" w:hanging="357"/>
        <w:rPr>
          <w:rFonts w:cs="Arial"/>
          <w:b/>
          <w:sz w:val="22"/>
          <w:szCs w:val="22"/>
        </w:rPr>
      </w:pPr>
      <w:r w:rsidRPr="001B21B2">
        <w:rPr>
          <w:rFonts w:cs="Arial"/>
          <w:b/>
          <w:sz w:val="22"/>
          <w:szCs w:val="22"/>
        </w:rPr>
        <w:t>Publication</w:t>
      </w:r>
      <w:r>
        <w:rPr>
          <w:rFonts w:cs="Arial"/>
          <w:b/>
          <w:sz w:val="22"/>
          <w:szCs w:val="22"/>
        </w:rPr>
        <w:t xml:space="preserve"> Status</w:t>
      </w:r>
      <w:r w:rsidRPr="001B21B2">
        <w:rPr>
          <w:rFonts w:cs="Arial"/>
          <w:b/>
          <w:sz w:val="22"/>
          <w:szCs w:val="22"/>
        </w:rPr>
        <w:t>:</w:t>
      </w:r>
    </w:p>
    <w:tbl>
      <w:tblPr>
        <w:tblW w:w="10263" w:type="dxa"/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340"/>
        <w:gridCol w:w="4820"/>
        <w:gridCol w:w="5103"/>
      </w:tblGrid>
      <w:tr w:rsidR="00D8762D" w:rsidRPr="001B21B2" w:rsidTr="003E7E55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762D" w:rsidRPr="001B21B2" w:rsidRDefault="00D8762D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12" w:space="0" w:color="auto"/>
            </w:tcBorders>
          </w:tcPr>
          <w:p w:rsidR="00D8762D" w:rsidRPr="001B21B2" w:rsidRDefault="00D8762D" w:rsidP="001B21B2">
            <w:pPr>
              <w:pStyle w:val="item-indent"/>
              <w:spacing w:before="0" w:after="12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361F72">
              <w:rPr>
                <w:rFonts w:cs="Arial"/>
                <w:b w:val="0"/>
                <w:sz w:val="4"/>
                <w:szCs w:val="4"/>
              </w:rPr>
              <w:br/>
            </w:r>
            <w:r>
              <w:rPr>
                <w:rFonts w:cs="Arial"/>
                <w:b w:val="0"/>
                <w:sz w:val="22"/>
                <w:szCs w:val="22"/>
              </w:rPr>
              <w:t xml:space="preserve"> The work has been </w:t>
            </w:r>
            <w:r w:rsidRPr="005464CA">
              <w:rPr>
                <w:rFonts w:cs="Arial"/>
                <w:sz w:val="22"/>
                <w:szCs w:val="22"/>
              </w:rPr>
              <w:t>fully published</w:t>
            </w:r>
          </w:p>
        </w:tc>
        <w:tc>
          <w:tcPr>
            <w:tcW w:w="5103" w:type="dxa"/>
            <w:vMerge w:val="restart"/>
          </w:tcPr>
          <w:p w:rsidR="00D8762D" w:rsidRPr="001B21B2" w:rsidRDefault="005464CA" w:rsidP="005464CA">
            <w:pPr>
              <w:pStyle w:val="item-indent"/>
              <w:spacing w:before="0" w:after="12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5464CA">
              <w:rPr>
                <w:rFonts w:cs="Arial"/>
                <w:b w:val="0"/>
                <w:sz w:val="4"/>
                <w:szCs w:val="4"/>
              </w:rPr>
              <w:br/>
            </w:r>
            <w:r>
              <w:rPr>
                <w:rFonts w:cs="Arial"/>
                <w:b w:val="0"/>
                <w:sz w:val="22"/>
                <w:szCs w:val="22"/>
              </w:rPr>
              <w:t xml:space="preserve">     Provide full citation on page 2.</w:t>
            </w:r>
          </w:p>
        </w:tc>
      </w:tr>
      <w:tr w:rsidR="00D8762D" w:rsidRPr="001B21B2" w:rsidTr="003E7E55">
        <w:trPr>
          <w:trHeight w:hRule="exact" w:val="340"/>
        </w:trPr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D8762D" w:rsidRPr="001B21B2" w:rsidRDefault="00D8762D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D8762D" w:rsidRPr="001B21B2" w:rsidRDefault="00D8762D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:rsidR="00D8762D" w:rsidRPr="001B21B2" w:rsidRDefault="00D8762D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</w:tr>
      <w:tr w:rsidR="00D8762D" w:rsidRPr="001B21B2" w:rsidTr="003E7E55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8762D" w:rsidRPr="001B21B2" w:rsidRDefault="00D8762D" w:rsidP="001B21B2">
            <w:pPr>
              <w:pStyle w:val="item-indent"/>
              <w:spacing w:before="40" w:after="4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820" w:type="dxa"/>
            <w:tcBorders>
              <w:left w:val="single" w:sz="12" w:space="0" w:color="auto"/>
            </w:tcBorders>
          </w:tcPr>
          <w:p w:rsidR="00D8762D" w:rsidRPr="001B21B2" w:rsidRDefault="00D8762D" w:rsidP="001B21B2">
            <w:pPr>
              <w:pStyle w:val="item-indent"/>
              <w:spacing w:before="0" w:after="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361F72">
              <w:rPr>
                <w:rFonts w:cs="Arial"/>
                <w:b w:val="0"/>
                <w:sz w:val="4"/>
                <w:szCs w:val="4"/>
              </w:rPr>
              <w:br/>
            </w:r>
            <w:r>
              <w:rPr>
                <w:rFonts w:cs="Arial"/>
                <w:b w:val="0"/>
                <w:sz w:val="22"/>
                <w:szCs w:val="22"/>
              </w:rPr>
              <w:t xml:space="preserve"> The work has been </w:t>
            </w:r>
            <w:r w:rsidRPr="005464CA">
              <w:rPr>
                <w:rFonts w:cs="Arial"/>
                <w:sz w:val="22"/>
                <w:szCs w:val="22"/>
              </w:rPr>
              <w:t>accepted</w:t>
            </w:r>
            <w:r>
              <w:rPr>
                <w:rFonts w:cs="Arial"/>
                <w:b w:val="0"/>
                <w:sz w:val="22"/>
                <w:szCs w:val="22"/>
              </w:rPr>
              <w:t xml:space="preserve"> for publication</w:t>
            </w:r>
          </w:p>
        </w:tc>
        <w:tc>
          <w:tcPr>
            <w:tcW w:w="5103" w:type="dxa"/>
          </w:tcPr>
          <w:p w:rsidR="00D8762D" w:rsidRPr="001B21B2" w:rsidRDefault="00D8762D" w:rsidP="00D5006B">
            <w:pPr>
              <w:pStyle w:val="item-indent"/>
              <w:ind w:left="0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     Date of acceptance: ________</w:t>
            </w:r>
            <w:r w:rsidR="00D5006B">
              <w:rPr>
                <w:rFonts w:cs="Arial"/>
                <w:b w:val="0"/>
                <w:sz w:val="22"/>
                <w:szCs w:val="22"/>
              </w:rPr>
              <w:t>__________</w:t>
            </w:r>
          </w:p>
        </w:tc>
      </w:tr>
      <w:tr w:rsidR="00D8762D" w:rsidRPr="001B21B2" w:rsidTr="003E7E55">
        <w:trPr>
          <w:trHeight w:hRule="exact" w:val="680"/>
        </w:trPr>
        <w:tc>
          <w:tcPr>
            <w:tcW w:w="340" w:type="dxa"/>
            <w:tcBorders>
              <w:top w:val="single" w:sz="12" w:space="0" w:color="auto"/>
              <w:bottom w:val="single" w:sz="4" w:space="0" w:color="auto"/>
            </w:tcBorders>
          </w:tcPr>
          <w:p w:rsidR="00D8762D" w:rsidRPr="001B21B2" w:rsidRDefault="00D8762D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820" w:type="dxa"/>
          </w:tcPr>
          <w:p w:rsidR="00D8762D" w:rsidRPr="001B21B2" w:rsidRDefault="00D8762D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D8762D" w:rsidRPr="001B21B2" w:rsidRDefault="00D5006B" w:rsidP="00D5006B">
            <w:pPr>
              <w:pStyle w:val="spacer"/>
              <w:spacing w:before="60" w:after="60"/>
              <w:ind w:left="357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Evidence of acceptance must be provided.</w:t>
            </w:r>
          </w:p>
        </w:tc>
      </w:tr>
      <w:tr w:rsidR="00D5006B" w:rsidRPr="001B21B2" w:rsidTr="003E7E55">
        <w:trPr>
          <w:trHeight w:hRule="exact" w:val="340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5006B" w:rsidRPr="001B21B2" w:rsidRDefault="00D5006B" w:rsidP="001B21B2">
            <w:pPr>
              <w:pStyle w:val="item-indent"/>
              <w:spacing w:before="40" w:after="40"/>
              <w:ind w:left="1440" w:hanging="1440"/>
              <w:rPr>
                <w:rFonts w:cs="Arial"/>
                <w:b w:val="0"/>
                <w:sz w:val="22"/>
                <w:szCs w:val="22"/>
              </w:rPr>
            </w:pPr>
          </w:p>
        </w:tc>
        <w:tc>
          <w:tcPr>
            <w:tcW w:w="4820" w:type="dxa"/>
            <w:vMerge w:val="restart"/>
            <w:tcBorders>
              <w:left w:val="single" w:sz="12" w:space="0" w:color="auto"/>
            </w:tcBorders>
          </w:tcPr>
          <w:p w:rsidR="00D5006B" w:rsidRPr="001B21B2" w:rsidRDefault="00D5006B" w:rsidP="001B21B2">
            <w:pPr>
              <w:pStyle w:val="item-indent"/>
              <w:spacing w:before="0" w:after="0"/>
              <w:ind w:left="0"/>
              <w:rPr>
                <w:rFonts w:cs="Arial"/>
                <w:b w:val="0"/>
                <w:sz w:val="22"/>
                <w:szCs w:val="22"/>
              </w:rPr>
            </w:pPr>
            <w:r w:rsidRPr="00361F72">
              <w:rPr>
                <w:rFonts w:cs="Arial"/>
                <w:b w:val="0"/>
                <w:sz w:val="4"/>
                <w:szCs w:val="4"/>
              </w:rPr>
              <w:br/>
            </w:r>
            <w:r>
              <w:rPr>
                <w:rFonts w:cs="Arial"/>
                <w:b w:val="0"/>
                <w:sz w:val="22"/>
                <w:szCs w:val="22"/>
              </w:rPr>
              <w:t xml:space="preserve"> The work has been </w:t>
            </w:r>
            <w:r w:rsidRPr="00D5006B">
              <w:rPr>
                <w:rFonts w:cs="Arial"/>
                <w:sz w:val="22"/>
                <w:szCs w:val="22"/>
              </w:rPr>
              <w:t>submitted</w:t>
            </w:r>
            <w:r>
              <w:rPr>
                <w:rFonts w:cs="Arial"/>
                <w:b w:val="0"/>
                <w:sz w:val="22"/>
                <w:szCs w:val="22"/>
              </w:rPr>
              <w:t xml:space="preserve"> for publication</w:t>
            </w:r>
          </w:p>
        </w:tc>
        <w:tc>
          <w:tcPr>
            <w:tcW w:w="5103" w:type="dxa"/>
          </w:tcPr>
          <w:p w:rsidR="00D5006B" w:rsidRDefault="00D5006B" w:rsidP="00D8762D">
            <w:pPr>
              <w:pStyle w:val="item-indent"/>
              <w:spacing w:after="0"/>
              <w:ind w:left="0"/>
              <w:rPr>
                <w:rFonts w:cs="Arial"/>
                <w:b w:val="0"/>
                <w:sz w:val="22"/>
                <w:szCs w:val="22"/>
              </w:rPr>
            </w:pPr>
            <w:r>
              <w:rPr>
                <w:rFonts w:cs="Arial"/>
                <w:b w:val="0"/>
                <w:sz w:val="22"/>
                <w:szCs w:val="22"/>
              </w:rPr>
              <w:t xml:space="preserve">     Date of submission: __________________</w:t>
            </w:r>
          </w:p>
          <w:p w:rsidR="00D5006B" w:rsidRPr="001B21B2" w:rsidRDefault="00D5006B" w:rsidP="001B21B2">
            <w:pPr>
              <w:pStyle w:val="item-indent"/>
              <w:spacing w:before="0" w:after="0"/>
              <w:ind w:left="0"/>
              <w:rPr>
                <w:rFonts w:cs="Arial"/>
                <w:b w:val="0"/>
                <w:sz w:val="22"/>
                <w:szCs w:val="22"/>
              </w:rPr>
            </w:pPr>
          </w:p>
        </w:tc>
      </w:tr>
      <w:tr w:rsidR="00D5006B" w:rsidRPr="001B21B2" w:rsidTr="003E7E55">
        <w:trPr>
          <w:trHeight w:val="454"/>
        </w:trPr>
        <w:tc>
          <w:tcPr>
            <w:tcW w:w="340" w:type="dxa"/>
            <w:vMerge w:val="restart"/>
            <w:tcBorders>
              <w:top w:val="single" w:sz="12" w:space="0" w:color="auto"/>
            </w:tcBorders>
          </w:tcPr>
          <w:p w:rsidR="00D5006B" w:rsidRPr="001B21B2" w:rsidRDefault="00D5006B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left w:val="nil"/>
            </w:tcBorders>
          </w:tcPr>
          <w:p w:rsidR="00D5006B" w:rsidRPr="001B21B2" w:rsidRDefault="00D5006B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D5006B" w:rsidRPr="001B21B2" w:rsidRDefault="00D5006B" w:rsidP="00D5006B">
            <w:pPr>
              <w:pStyle w:val="spacer"/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Evidence of submission must be provided.</w:t>
            </w:r>
          </w:p>
        </w:tc>
      </w:tr>
      <w:tr w:rsidR="00D5006B" w:rsidRPr="001B21B2" w:rsidTr="003E7E55">
        <w:trPr>
          <w:trHeight w:hRule="exact" w:val="680"/>
        </w:trPr>
        <w:tc>
          <w:tcPr>
            <w:tcW w:w="340" w:type="dxa"/>
            <w:vMerge/>
          </w:tcPr>
          <w:p w:rsidR="00D5006B" w:rsidRPr="001B21B2" w:rsidRDefault="00D5006B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left w:val="nil"/>
            </w:tcBorders>
          </w:tcPr>
          <w:p w:rsidR="00D5006B" w:rsidRPr="001B21B2" w:rsidRDefault="00D5006B" w:rsidP="001B21B2">
            <w:pPr>
              <w:pStyle w:val="spacer"/>
              <w:rPr>
                <w:rFonts w:cs="Arial"/>
                <w:sz w:val="22"/>
                <w:szCs w:val="22"/>
              </w:rPr>
            </w:pPr>
          </w:p>
        </w:tc>
        <w:tc>
          <w:tcPr>
            <w:tcW w:w="5103" w:type="dxa"/>
          </w:tcPr>
          <w:p w:rsidR="00D5006B" w:rsidRDefault="00D5006B" w:rsidP="00D5006B">
            <w:pPr>
              <w:pStyle w:val="spacer"/>
              <w:spacing w:before="60"/>
              <w:ind w:left="357" w:hanging="357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 Please note that this contribution </w:t>
            </w:r>
            <w:r w:rsidRPr="005F1013">
              <w:rPr>
                <w:sz w:val="22"/>
                <w:szCs w:val="22"/>
              </w:rPr>
              <w:t xml:space="preserve">will not count until </w:t>
            </w:r>
            <w:r>
              <w:rPr>
                <w:sz w:val="22"/>
                <w:szCs w:val="22"/>
              </w:rPr>
              <w:t>proof of acceptance is provided.</w:t>
            </w:r>
          </w:p>
        </w:tc>
      </w:tr>
    </w:tbl>
    <w:p w:rsidR="00F120BD" w:rsidRDefault="00F120BD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</w:rPr>
        <w:br w:type="page"/>
      </w:r>
    </w:p>
    <w:p w:rsidR="00F120BD" w:rsidRPr="001B21B2" w:rsidRDefault="00F120BD" w:rsidP="00F120BD">
      <w:pPr>
        <w:pStyle w:val="item"/>
        <w:spacing w:before="120" w:after="120"/>
        <w:ind w:left="357" w:hanging="357"/>
        <w:rPr>
          <w:rFonts w:cs="Arial"/>
          <w:b/>
          <w:sz w:val="22"/>
          <w:szCs w:val="22"/>
        </w:rPr>
      </w:pPr>
      <w:r w:rsidRPr="001B21B2">
        <w:rPr>
          <w:rFonts w:cs="Arial"/>
          <w:b/>
          <w:sz w:val="22"/>
          <w:szCs w:val="22"/>
        </w:rPr>
        <w:lastRenderedPageBreak/>
        <w:t>Publication</w:t>
      </w:r>
      <w:r>
        <w:rPr>
          <w:rFonts w:cs="Arial"/>
          <w:b/>
          <w:sz w:val="22"/>
          <w:szCs w:val="22"/>
        </w:rPr>
        <w:t xml:space="preserve"> Citation:</w:t>
      </w:r>
    </w:p>
    <w:p w:rsidR="001463FC" w:rsidRPr="00361F72" w:rsidRDefault="005F1013" w:rsidP="00AB10B6">
      <w:pPr>
        <w:pStyle w:val="dotpoint-square"/>
        <w:tabs>
          <w:tab w:val="clear" w:pos="360"/>
        </w:tabs>
        <w:spacing w:after="120"/>
        <w:ind w:left="0" w:firstLine="0"/>
        <w:rPr>
          <w:sz w:val="20"/>
        </w:rPr>
      </w:pPr>
      <w:r w:rsidRPr="00361F72">
        <w:rPr>
          <w:sz w:val="20"/>
        </w:rPr>
        <w:t xml:space="preserve">Please provide a full citation </w:t>
      </w:r>
      <w:r w:rsidR="00F120BD" w:rsidRPr="00361F72">
        <w:rPr>
          <w:sz w:val="20"/>
        </w:rPr>
        <w:t xml:space="preserve">for </w:t>
      </w:r>
      <w:r w:rsidRPr="00361F72">
        <w:rPr>
          <w:sz w:val="20"/>
        </w:rPr>
        <w:t>the publication</w:t>
      </w:r>
      <w:r w:rsidR="001463FC" w:rsidRPr="00361F72">
        <w:rPr>
          <w:sz w:val="20"/>
        </w:rPr>
        <w:t>.</w:t>
      </w:r>
    </w:p>
    <w:p w:rsidR="00F120BD" w:rsidRPr="00361F72" w:rsidRDefault="00F120BD" w:rsidP="00AB10B6">
      <w:pPr>
        <w:pStyle w:val="dotpoint"/>
        <w:numPr>
          <w:ilvl w:val="0"/>
          <w:numId w:val="0"/>
        </w:numPr>
        <w:tabs>
          <w:tab w:val="clear" w:pos="1440"/>
          <w:tab w:val="left" w:pos="1134"/>
        </w:tabs>
        <w:spacing w:after="120"/>
        <w:rPr>
          <w:sz w:val="20"/>
        </w:rPr>
      </w:pPr>
      <w:r w:rsidRPr="00361F72">
        <w:rPr>
          <w:sz w:val="20"/>
        </w:rPr>
        <w:t>Example:</w:t>
      </w:r>
      <w:r w:rsidRPr="00361F72">
        <w:rPr>
          <w:sz w:val="20"/>
        </w:rPr>
        <w:tab/>
        <w:t xml:space="preserve">Smith, J., Jones, F. and Roberts, S (2014) "An Analysis of Flinders University Scholarship </w:t>
      </w:r>
      <w:r w:rsidRPr="00361F72">
        <w:rPr>
          <w:sz w:val="20"/>
        </w:rPr>
        <w:br/>
      </w:r>
      <w:r w:rsidRPr="00361F72">
        <w:rPr>
          <w:sz w:val="20"/>
        </w:rPr>
        <w:tab/>
        <w:t xml:space="preserve">Applications", </w:t>
      </w:r>
      <w:r w:rsidRPr="00361F72">
        <w:rPr>
          <w:i/>
          <w:sz w:val="20"/>
        </w:rPr>
        <w:t>Journal of Higher Education Research</w:t>
      </w:r>
      <w:r w:rsidRPr="00361F72">
        <w:rPr>
          <w:sz w:val="20"/>
        </w:rPr>
        <w:t>, Vol 21, No 6, pp</w:t>
      </w:r>
      <w:r w:rsidR="00361F72" w:rsidRPr="00361F72">
        <w:rPr>
          <w:sz w:val="20"/>
        </w:rPr>
        <w:t>.</w:t>
      </w:r>
      <w:r w:rsidRPr="00361F72">
        <w:rPr>
          <w:sz w:val="20"/>
        </w:rPr>
        <w:t xml:space="preserve"> 34-64</w:t>
      </w:r>
      <w:r w:rsidR="00361F72" w:rsidRPr="00361F72">
        <w:rPr>
          <w:sz w:val="20"/>
        </w:rPr>
        <w:t>.</w:t>
      </w:r>
      <w:r w:rsidR="00361F72" w:rsidRPr="00361F72">
        <w:rPr>
          <w:sz w:val="20"/>
        </w:rPr>
        <w:br/>
      </w:r>
      <w:r w:rsidR="00361F72" w:rsidRPr="00361F72">
        <w:rPr>
          <w:sz w:val="20"/>
        </w:rPr>
        <w:tab/>
        <w:t>Taylor &amp; Francis: London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27"/>
      </w:tblGrid>
      <w:tr w:rsidR="00F120BD" w:rsidTr="00F120BD">
        <w:tc>
          <w:tcPr>
            <w:tcW w:w="10389" w:type="dxa"/>
          </w:tcPr>
          <w:p w:rsidR="00F120BD" w:rsidRPr="00361F72" w:rsidRDefault="00F120BD" w:rsidP="00054F23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054F23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361F72" w:rsidRPr="00361F72" w:rsidRDefault="00361F72" w:rsidP="00054F23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Default="00F120BD" w:rsidP="00054F23">
            <w:pPr>
              <w:pStyle w:val="dotpoint-square"/>
              <w:tabs>
                <w:tab w:val="clear" w:pos="360"/>
              </w:tabs>
              <w:ind w:left="0" w:firstLine="0"/>
              <w:rPr>
                <w:sz w:val="22"/>
                <w:szCs w:val="22"/>
              </w:rPr>
            </w:pPr>
          </w:p>
        </w:tc>
      </w:tr>
    </w:tbl>
    <w:p w:rsidR="00F120BD" w:rsidRDefault="00F120BD" w:rsidP="00054F23">
      <w:pPr>
        <w:pStyle w:val="dotpoint-square"/>
        <w:tabs>
          <w:tab w:val="clear" w:pos="360"/>
        </w:tabs>
        <w:ind w:left="0" w:firstLine="0"/>
        <w:rPr>
          <w:sz w:val="22"/>
          <w:szCs w:val="22"/>
        </w:rPr>
      </w:pPr>
    </w:p>
    <w:p w:rsidR="00F120BD" w:rsidRPr="00F120BD" w:rsidRDefault="00361F72" w:rsidP="00F120BD">
      <w:pPr>
        <w:spacing w:before="120" w:after="120"/>
        <w:ind w:left="357" w:hanging="357"/>
        <w:rPr>
          <w:rFonts w:ascii="Arial" w:hAnsi="Arial" w:cs="Arial"/>
          <w:b/>
          <w:sz w:val="22"/>
          <w:szCs w:val="22"/>
          <w:lang w:val="en-US"/>
        </w:rPr>
      </w:pPr>
      <w:r w:rsidRPr="00F120BD">
        <w:rPr>
          <w:rFonts w:ascii="Arial" w:hAnsi="Arial" w:cs="Arial"/>
          <w:b/>
          <w:sz w:val="22"/>
          <w:szCs w:val="22"/>
          <w:lang w:val="en-US"/>
        </w:rPr>
        <w:t xml:space="preserve">Contribution </w:t>
      </w:r>
      <w:r>
        <w:rPr>
          <w:rFonts w:ascii="Arial" w:hAnsi="Arial" w:cs="Arial"/>
          <w:b/>
          <w:sz w:val="22"/>
          <w:szCs w:val="22"/>
          <w:lang w:val="en-US"/>
        </w:rPr>
        <w:t xml:space="preserve">of Each </w:t>
      </w:r>
      <w:r w:rsidR="00F120BD" w:rsidRPr="00F120BD">
        <w:rPr>
          <w:rFonts w:ascii="Arial" w:hAnsi="Arial" w:cs="Arial"/>
          <w:b/>
          <w:sz w:val="22"/>
          <w:szCs w:val="22"/>
          <w:lang w:val="en-US"/>
        </w:rPr>
        <w:t>Author</w:t>
      </w:r>
      <w:r w:rsidR="00F120BD">
        <w:rPr>
          <w:rFonts w:ascii="Arial" w:hAnsi="Arial" w:cs="Arial"/>
          <w:b/>
          <w:sz w:val="22"/>
          <w:szCs w:val="22"/>
          <w:lang w:val="en-US"/>
        </w:rPr>
        <w:t>:</w:t>
      </w:r>
    </w:p>
    <w:p w:rsidR="00F120BD" w:rsidRPr="00361F72" w:rsidRDefault="00F120BD" w:rsidP="00F120BD">
      <w:pPr>
        <w:pStyle w:val="para"/>
        <w:spacing w:before="0" w:after="120"/>
        <w:rPr>
          <w:sz w:val="20"/>
        </w:rPr>
      </w:pPr>
      <w:r w:rsidRPr="00361F72">
        <w:rPr>
          <w:sz w:val="20"/>
        </w:rPr>
        <w:t>An example of how to detail contribution</w:t>
      </w:r>
      <w:r w:rsidR="00361F72" w:rsidRPr="00361F72">
        <w:rPr>
          <w:sz w:val="20"/>
        </w:rPr>
        <w:t>s</w:t>
      </w:r>
      <w:r w:rsidRPr="00361F72">
        <w:rPr>
          <w:sz w:val="20"/>
        </w:rPr>
        <w:t xml:space="preserve"> to a publication: </w:t>
      </w:r>
    </w:p>
    <w:p w:rsidR="00F120BD" w:rsidRPr="00361F72" w:rsidRDefault="00361F72" w:rsidP="00361F72">
      <w:pPr>
        <w:pStyle w:val="dotpoint"/>
        <w:numPr>
          <w:ilvl w:val="0"/>
          <w:numId w:val="0"/>
        </w:numPr>
        <w:tabs>
          <w:tab w:val="clear" w:pos="1440"/>
          <w:tab w:val="left" w:pos="284"/>
        </w:tabs>
        <w:rPr>
          <w:sz w:val="20"/>
        </w:rPr>
      </w:pPr>
      <w:r w:rsidRPr="00361F72">
        <w:rPr>
          <w:sz w:val="20"/>
        </w:rPr>
        <w:tab/>
      </w:r>
      <w:r w:rsidR="00F120BD" w:rsidRPr="00361F72">
        <w:rPr>
          <w:sz w:val="20"/>
        </w:rPr>
        <w:t>F Jones and myself (S Roberts) collected data from past year's applications.</w:t>
      </w:r>
    </w:p>
    <w:p w:rsidR="00AB10B6" w:rsidRPr="00361F72" w:rsidRDefault="00361F72" w:rsidP="00361F72">
      <w:pPr>
        <w:pStyle w:val="dotpoint"/>
        <w:numPr>
          <w:ilvl w:val="0"/>
          <w:numId w:val="0"/>
        </w:numPr>
        <w:tabs>
          <w:tab w:val="clear" w:pos="1440"/>
          <w:tab w:val="left" w:pos="284"/>
        </w:tabs>
        <w:rPr>
          <w:sz w:val="20"/>
        </w:rPr>
      </w:pPr>
      <w:r w:rsidRPr="00361F72">
        <w:rPr>
          <w:sz w:val="20"/>
        </w:rPr>
        <w:tab/>
      </w:r>
      <w:r w:rsidR="00F120BD" w:rsidRPr="00361F72">
        <w:rPr>
          <w:sz w:val="20"/>
        </w:rPr>
        <w:t>F Jones entered these into the computer.</w:t>
      </w:r>
    </w:p>
    <w:p w:rsidR="00F120BD" w:rsidRPr="00361F72" w:rsidRDefault="00361F72" w:rsidP="00361F72">
      <w:pPr>
        <w:pStyle w:val="dotpoint"/>
        <w:numPr>
          <w:ilvl w:val="0"/>
          <w:numId w:val="0"/>
        </w:numPr>
        <w:tabs>
          <w:tab w:val="clear" w:pos="1440"/>
          <w:tab w:val="left" w:pos="284"/>
        </w:tabs>
        <w:rPr>
          <w:sz w:val="20"/>
        </w:rPr>
      </w:pPr>
      <w:r w:rsidRPr="00361F72">
        <w:rPr>
          <w:sz w:val="20"/>
        </w:rPr>
        <w:tab/>
      </w:r>
      <w:r w:rsidR="00F120BD" w:rsidRPr="00361F72">
        <w:rPr>
          <w:sz w:val="20"/>
        </w:rPr>
        <w:t>I undertook preliminary analysis of the data and drafted sections 2 and 3 of the article.</w:t>
      </w:r>
    </w:p>
    <w:p w:rsidR="00F120BD" w:rsidRPr="00361F72" w:rsidRDefault="00361F72" w:rsidP="00361F72">
      <w:pPr>
        <w:pStyle w:val="dotpoint"/>
        <w:numPr>
          <w:ilvl w:val="0"/>
          <w:numId w:val="0"/>
        </w:numPr>
        <w:tabs>
          <w:tab w:val="clear" w:pos="1440"/>
          <w:tab w:val="left" w:pos="284"/>
        </w:tabs>
        <w:spacing w:after="120"/>
        <w:rPr>
          <w:sz w:val="20"/>
        </w:rPr>
      </w:pPr>
      <w:r w:rsidRPr="00361F72">
        <w:rPr>
          <w:sz w:val="20"/>
        </w:rPr>
        <w:tab/>
      </w:r>
      <w:r w:rsidR="00F120BD" w:rsidRPr="00361F72">
        <w:rPr>
          <w:sz w:val="20"/>
        </w:rPr>
        <w:t>J Smith completed analysis of the data, and produced a final draft article.</w:t>
      </w:r>
    </w:p>
    <w:p w:rsidR="00F120BD" w:rsidRPr="00361F72" w:rsidRDefault="00F120BD" w:rsidP="00F120BD">
      <w:pPr>
        <w:pStyle w:val="dotpoint-square"/>
        <w:tabs>
          <w:tab w:val="clear" w:pos="360"/>
        </w:tabs>
        <w:spacing w:after="120"/>
        <w:ind w:left="0" w:firstLine="0"/>
        <w:rPr>
          <w:sz w:val="20"/>
        </w:rPr>
      </w:pPr>
      <w:r w:rsidRPr="00361F72">
        <w:rPr>
          <w:sz w:val="20"/>
        </w:rPr>
        <w:t>Where information regarding your contribution to a publication is not provided, the Scholarships Committee may assume that your contribution was negligible.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327"/>
      </w:tblGrid>
      <w:tr w:rsidR="00F120BD" w:rsidTr="00F120BD">
        <w:tc>
          <w:tcPr>
            <w:tcW w:w="10389" w:type="dxa"/>
          </w:tcPr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AB10B6" w:rsidRPr="00361F72" w:rsidRDefault="00AB10B6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AB10B6" w:rsidRDefault="00AB10B6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361F72" w:rsidRPr="00361F72" w:rsidRDefault="00361F72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Pr="00361F72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0"/>
              </w:rPr>
            </w:pPr>
          </w:p>
          <w:p w:rsidR="00F120BD" w:rsidRDefault="00F120BD" w:rsidP="00F120BD">
            <w:pPr>
              <w:pStyle w:val="dotpoint-square"/>
              <w:tabs>
                <w:tab w:val="clear" w:pos="360"/>
              </w:tabs>
              <w:ind w:left="0" w:firstLine="0"/>
              <w:rPr>
                <w:sz w:val="22"/>
                <w:szCs w:val="22"/>
              </w:rPr>
            </w:pPr>
          </w:p>
        </w:tc>
      </w:tr>
    </w:tbl>
    <w:p w:rsidR="005F1013" w:rsidRDefault="005F1013">
      <w:pPr>
        <w:rPr>
          <w:rFonts w:ascii="Arial" w:hAnsi="Arial"/>
          <w:smallCaps/>
          <w:color w:val="FFFFFF"/>
          <w:lang w:val="en-US"/>
        </w:rPr>
      </w:pPr>
    </w:p>
    <w:p w:rsidR="00054F23" w:rsidRPr="00045F19" w:rsidRDefault="00054F23">
      <w:pPr>
        <w:pStyle w:val="spacer"/>
        <w:rPr>
          <w:sz w:val="22"/>
        </w:rPr>
      </w:pPr>
    </w:p>
    <w:p w:rsidR="00054F23" w:rsidRPr="00620D07" w:rsidRDefault="00054F23" w:rsidP="00054F23">
      <w:pPr>
        <w:pStyle w:val="sectionheading"/>
        <w:pBdr>
          <w:top w:val="single" w:sz="8" w:space="3" w:color="808080"/>
          <w:bottom w:val="single" w:sz="8" w:space="3" w:color="808080"/>
          <w:right w:val="single" w:sz="8" w:space="8" w:color="808080"/>
        </w:pBdr>
        <w:rPr>
          <w:rFonts w:ascii="Arial" w:hAnsi="Arial"/>
          <w:smallCaps/>
        </w:rPr>
      </w:pPr>
      <w:r w:rsidRPr="00620D07">
        <w:rPr>
          <w:rFonts w:ascii="Arial" w:hAnsi="Arial"/>
          <w:smallCaps/>
        </w:rPr>
        <w:t>Certification</w:t>
      </w:r>
    </w:p>
    <w:p w:rsidR="00054F23" w:rsidRPr="00361F72" w:rsidRDefault="00054F23" w:rsidP="00361F72">
      <w:pPr>
        <w:pStyle w:val="para"/>
        <w:spacing w:before="120" w:after="120"/>
        <w:rPr>
          <w:sz w:val="22"/>
          <w:szCs w:val="22"/>
        </w:rPr>
      </w:pPr>
      <w:r w:rsidRPr="00361F72">
        <w:rPr>
          <w:sz w:val="22"/>
          <w:szCs w:val="22"/>
        </w:rPr>
        <w:t>I declare that the information I have given in this document is true, accurate and complete.</w:t>
      </w: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638"/>
      </w:tblGrid>
      <w:tr w:rsidR="00054F23" w:rsidRPr="00361F72" w:rsidTr="00361F72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54F23" w:rsidRPr="00361F72" w:rsidRDefault="00054F23" w:rsidP="00361F72">
            <w:pPr>
              <w:pStyle w:val="para"/>
              <w:spacing w:before="120" w:after="0"/>
              <w:rPr>
                <w:sz w:val="22"/>
                <w:szCs w:val="22"/>
              </w:rPr>
            </w:pPr>
            <w:r w:rsidRPr="00361F72">
              <w:rPr>
                <w:sz w:val="22"/>
                <w:szCs w:val="22"/>
              </w:rPr>
              <w:t>Signature of Applicant:</w:t>
            </w:r>
          </w:p>
        </w:tc>
        <w:tc>
          <w:tcPr>
            <w:tcW w:w="763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4F23" w:rsidRPr="00361F72" w:rsidRDefault="00054F23" w:rsidP="00361F72">
            <w:pPr>
              <w:pStyle w:val="item"/>
              <w:spacing w:before="120" w:after="0"/>
              <w:ind w:left="0" w:firstLine="0"/>
              <w:rPr>
                <w:sz w:val="22"/>
                <w:szCs w:val="22"/>
              </w:rPr>
            </w:pPr>
          </w:p>
        </w:tc>
      </w:tr>
    </w:tbl>
    <w:p w:rsidR="00054F23" w:rsidRPr="00361F72" w:rsidRDefault="00054F23">
      <w:pPr>
        <w:pStyle w:val="spacer"/>
        <w:rPr>
          <w:sz w:val="22"/>
          <w:szCs w:val="22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638"/>
      </w:tblGrid>
      <w:tr w:rsidR="00054F23" w:rsidRPr="00361F72" w:rsidTr="00361F72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54F23" w:rsidRPr="00361F72" w:rsidRDefault="00054F23" w:rsidP="00361F72">
            <w:pPr>
              <w:pStyle w:val="para"/>
              <w:spacing w:before="120" w:after="0"/>
              <w:rPr>
                <w:sz w:val="22"/>
                <w:szCs w:val="22"/>
              </w:rPr>
            </w:pPr>
            <w:r w:rsidRPr="00361F72">
              <w:rPr>
                <w:sz w:val="22"/>
                <w:szCs w:val="22"/>
              </w:rPr>
              <w:t>Name of Applicant:</w:t>
            </w:r>
            <w:r w:rsidR="00361F72">
              <w:rPr>
                <w:sz w:val="22"/>
                <w:szCs w:val="22"/>
              </w:rPr>
              <w:br/>
            </w:r>
            <w:r w:rsidRPr="00361F72">
              <w:rPr>
                <w:sz w:val="22"/>
                <w:szCs w:val="22"/>
              </w:rPr>
              <w:t xml:space="preserve">(please </w:t>
            </w:r>
            <w:r w:rsidRPr="00361F72">
              <w:rPr>
                <w:caps/>
                <w:sz w:val="22"/>
                <w:szCs w:val="22"/>
              </w:rPr>
              <w:t>print</w:t>
            </w:r>
            <w:r w:rsidRPr="00361F72">
              <w:rPr>
                <w:sz w:val="22"/>
                <w:szCs w:val="22"/>
              </w:rPr>
              <w:t>)</w:t>
            </w:r>
          </w:p>
        </w:tc>
        <w:tc>
          <w:tcPr>
            <w:tcW w:w="7638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4F23" w:rsidRPr="00361F72" w:rsidRDefault="00054F23" w:rsidP="00361F72">
            <w:pPr>
              <w:pStyle w:val="item"/>
              <w:spacing w:before="120" w:after="0"/>
              <w:ind w:left="0" w:firstLine="0"/>
              <w:rPr>
                <w:sz w:val="22"/>
                <w:szCs w:val="22"/>
              </w:rPr>
            </w:pPr>
          </w:p>
        </w:tc>
      </w:tr>
    </w:tbl>
    <w:p w:rsidR="00054F23" w:rsidRPr="00361F72" w:rsidRDefault="00054F23">
      <w:pPr>
        <w:pStyle w:val="spac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706"/>
      </w:tblGrid>
      <w:tr w:rsidR="00054F23" w:rsidRPr="00361F72" w:rsidTr="00361F72">
        <w:trPr>
          <w:trHeight w:val="454"/>
        </w:trPr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054F23" w:rsidRPr="00361F72" w:rsidRDefault="00054F23" w:rsidP="00361F72">
            <w:pPr>
              <w:pStyle w:val="item"/>
              <w:spacing w:before="120" w:after="0"/>
              <w:rPr>
                <w:sz w:val="22"/>
                <w:szCs w:val="22"/>
              </w:rPr>
            </w:pPr>
            <w:r w:rsidRPr="00361F72">
              <w:rPr>
                <w:sz w:val="22"/>
                <w:szCs w:val="22"/>
              </w:rPr>
              <w:t>Date:</w:t>
            </w:r>
          </w:p>
        </w:tc>
        <w:tc>
          <w:tcPr>
            <w:tcW w:w="270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054F23" w:rsidRPr="00361F72" w:rsidRDefault="00054F23" w:rsidP="00361F72">
            <w:pPr>
              <w:pStyle w:val="item"/>
              <w:spacing w:before="120" w:after="0"/>
              <w:ind w:left="0" w:firstLine="0"/>
              <w:rPr>
                <w:sz w:val="22"/>
                <w:szCs w:val="22"/>
              </w:rPr>
            </w:pPr>
          </w:p>
        </w:tc>
      </w:tr>
    </w:tbl>
    <w:p w:rsidR="00361F72" w:rsidRPr="00361F72" w:rsidRDefault="00361F72">
      <w:pPr>
        <w:pStyle w:val="spacer"/>
        <w:rPr>
          <w:sz w:val="22"/>
          <w:szCs w:val="22"/>
        </w:rPr>
      </w:pPr>
    </w:p>
    <w:p w:rsidR="00054F23" w:rsidRPr="00361F72" w:rsidRDefault="00054F23" w:rsidP="00361F72">
      <w:pPr>
        <w:spacing w:before="120"/>
        <w:rPr>
          <w:rFonts w:ascii="Arial" w:hAnsi="Arial"/>
          <w:color w:val="000000"/>
          <w:sz w:val="20"/>
          <w:lang w:val="en-GB"/>
        </w:rPr>
      </w:pPr>
      <w:r w:rsidRPr="00361F72">
        <w:rPr>
          <w:rFonts w:ascii="Arial" w:hAnsi="Arial"/>
          <w:color w:val="000000"/>
          <w:sz w:val="20"/>
          <w:lang w:val="en-GB"/>
        </w:rPr>
        <w:t>CRICOS Registered Provider: The Flinders University of South Australia</w:t>
      </w:r>
    </w:p>
    <w:p w:rsidR="00054F23" w:rsidRPr="00361F72" w:rsidRDefault="00054F23" w:rsidP="00054F23">
      <w:pPr>
        <w:rPr>
          <w:rFonts w:ascii="Arial" w:hAnsi="Arial"/>
          <w:color w:val="000000"/>
          <w:sz w:val="20"/>
          <w:lang w:val="en-GB"/>
        </w:rPr>
      </w:pPr>
      <w:r w:rsidRPr="00361F72">
        <w:rPr>
          <w:rFonts w:ascii="Arial" w:hAnsi="Arial"/>
          <w:color w:val="000000"/>
          <w:sz w:val="20"/>
          <w:lang w:val="en-GB"/>
        </w:rPr>
        <w:t>CRICOS Provider Number: 00114A</w:t>
      </w:r>
    </w:p>
    <w:p w:rsidR="00F120BD" w:rsidRPr="00361F72" w:rsidRDefault="00F120BD" w:rsidP="00F120BD">
      <w:pPr>
        <w:pStyle w:val="dotpoint-square"/>
        <w:tabs>
          <w:tab w:val="clear" w:pos="360"/>
        </w:tabs>
        <w:ind w:left="0" w:firstLine="0"/>
        <w:rPr>
          <w:sz w:val="22"/>
          <w:szCs w:val="22"/>
        </w:rPr>
      </w:pPr>
    </w:p>
    <w:p w:rsidR="00F120BD" w:rsidRPr="005F1013" w:rsidRDefault="00361F72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spacing w:after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 Faculty use only</w:t>
      </w:r>
    </w:p>
    <w:p w:rsidR="00F120BD" w:rsidRPr="00361F72" w:rsidRDefault="00F120BD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spacing w:after="120"/>
        <w:rPr>
          <w:sz w:val="20"/>
        </w:rPr>
      </w:pPr>
      <w:r w:rsidRPr="00361F72">
        <w:rPr>
          <w:sz w:val="20"/>
        </w:rPr>
        <w:t>Recommended score:</w:t>
      </w:r>
    </w:p>
    <w:p w:rsidR="00F120BD" w:rsidRPr="00361F72" w:rsidRDefault="00F120BD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spacing w:after="120"/>
        <w:rPr>
          <w:sz w:val="20"/>
        </w:rPr>
      </w:pPr>
      <w:r w:rsidRPr="00361F72">
        <w:rPr>
          <w:sz w:val="20"/>
        </w:rPr>
        <w:t>Comments:</w:t>
      </w:r>
    </w:p>
    <w:p w:rsidR="00F120BD" w:rsidRPr="00361F72" w:rsidRDefault="00F120BD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rPr>
          <w:sz w:val="20"/>
        </w:rPr>
      </w:pPr>
    </w:p>
    <w:p w:rsidR="00361F72" w:rsidRPr="00361F72" w:rsidRDefault="00361F72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rPr>
          <w:sz w:val="20"/>
        </w:rPr>
      </w:pPr>
    </w:p>
    <w:p w:rsidR="00F120BD" w:rsidRPr="00361F72" w:rsidRDefault="00F120BD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rPr>
          <w:sz w:val="20"/>
        </w:rPr>
      </w:pPr>
    </w:p>
    <w:p w:rsidR="00F120BD" w:rsidRPr="00361F72" w:rsidRDefault="00F120BD" w:rsidP="00F120BD">
      <w:pPr>
        <w:pStyle w:val="dotpoint-square"/>
        <w:pBdr>
          <w:top w:val="single" w:sz="4" w:space="3" w:color="auto"/>
          <w:left w:val="single" w:sz="4" w:space="4" w:color="auto"/>
          <w:bottom w:val="single" w:sz="4" w:space="3" w:color="auto"/>
          <w:right w:val="single" w:sz="4" w:space="4" w:color="auto"/>
        </w:pBdr>
        <w:shd w:val="clear" w:color="auto" w:fill="E6E6E6"/>
        <w:tabs>
          <w:tab w:val="clear" w:pos="360"/>
        </w:tabs>
        <w:rPr>
          <w:sz w:val="20"/>
        </w:rPr>
      </w:pPr>
    </w:p>
    <w:sectPr w:rsidR="00F120BD" w:rsidRPr="00361F72" w:rsidSect="0019348E">
      <w:headerReference w:type="default" r:id="rId10"/>
      <w:headerReference w:type="first" r:id="rId11"/>
      <w:type w:val="continuous"/>
      <w:pgSz w:w="11901" w:h="16840"/>
      <w:pgMar w:top="851" w:right="702" w:bottom="567" w:left="862" w:header="720" w:footer="720" w:gutter="0"/>
      <w:pgNumType w:start="19"/>
      <w:cols w:space="425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E55" w:rsidRDefault="003E7E55">
      <w:r>
        <w:separator/>
      </w:r>
    </w:p>
  </w:endnote>
  <w:endnote w:type="continuationSeparator" w:id="0">
    <w:p w:rsidR="003E7E55" w:rsidRDefault="003E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Geneva"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E55" w:rsidRDefault="003E7E55">
    <w:pPr>
      <w:pStyle w:val="Footer"/>
      <w:ind w:right="360" w:firstLine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E55" w:rsidRDefault="003E7E55">
      <w:r>
        <w:separator/>
      </w:r>
    </w:p>
  </w:footnote>
  <w:footnote w:type="continuationSeparator" w:id="0">
    <w:p w:rsidR="003E7E55" w:rsidRDefault="003E7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E55" w:rsidRDefault="003E7E55" w:rsidP="00656101">
    <w:pPr>
      <w:ind w:left="-284"/>
    </w:pPr>
    <w:r>
      <w:rPr>
        <w:noProof/>
        <w:lang w:eastAsia="en-AU"/>
      </w:rPr>
      <w:drawing>
        <wp:inline distT="0" distB="0" distL="0" distR="0" wp14:anchorId="0440F396" wp14:editId="4ACD8441">
          <wp:extent cx="1800225" cy="914400"/>
          <wp:effectExtent l="0" t="0" r="9525" b="0"/>
          <wp:docPr id="1" name="Picture 1" descr="FU (int) logo L mono 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 (int) logo L mono 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56101">
      <w:rPr>
        <w:noProof/>
        <w:lang w:eastAsia="en-AU"/>
      </w:rPr>
      <mc:AlternateContent>
        <mc:Choice Requires="wps">
          <w:drawing>
            <wp:inline distT="0" distB="0" distL="0" distR="0" wp14:anchorId="23E5CD05" wp14:editId="41F70EE9">
              <wp:extent cx="4756785" cy="751840"/>
              <wp:effectExtent l="0" t="0" r="5715" b="0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785" cy="751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6101" w:rsidRDefault="00656101" w:rsidP="00656101">
                          <w:pPr>
                            <w:pStyle w:val="BodyText"/>
                            <w:spacing w:after="120"/>
                            <w:jc w:val="center"/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</w:pPr>
                          <w:r w:rsidRPr="00620D07"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t>Publication</w:t>
                          </w:r>
                          <w:r w:rsidR="00C04E8F"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t xml:space="preserve"> Details Cover Sheet: 201</w:t>
                          </w:r>
                          <w:r w:rsidR="00865D95"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t>9</w:t>
                          </w:r>
                          <w:bookmarkStart w:id="0" w:name="_GoBack"/>
                          <w:bookmarkEnd w:id="0"/>
                        </w:p>
                        <w:p w:rsidR="00656101" w:rsidRPr="00620D07" w:rsidRDefault="00656101" w:rsidP="00656101">
                          <w:pPr>
                            <w:pStyle w:val="BodyText"/>
                            <w:jc w:val="center"/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t>To be submitted with</w:t>
                          </w:r>
                          <w:r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br/>
                            <w:t>P</w:t>
                          </w:r>
                          <w:r w:rsidRPr="00620D07"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t>ostgraduat</w:t>
                          </w:r>
                          <w:r>
                            <w:rPr>
                              <w:rFonts w:ascii="Arial" w:hAnsi="Arial"/>
                              <w:b/>
                              <w:smallCaps/>
                              <w:sz w:val="28"/>
                            </w:rPr>
                            <w:t>e Research Scholarship Applications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3E5CD0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374.55pt;height:59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" stroked="f">
              <v:textbox>
                <w:txbxContent>
                  <w:p w:rsidR="00656101" w:rsidRDefault="00656101" w:rsidP="00656101">
                    <w:pPr>
                      <w:pStyle w:val="BodyText"/>
                      <w:spacing w:after="120"/>
                      <w:jc w:val="center"/>
                      <w:rPr>
                        <w:rFonts w:ascii="Arial" w:hAnsi="Arial"/>
                        <w:b/>
                        <w:smallCaps/>
                        <w:sz w:val="28"/>
                      </w:rPr>
                    </w:pPr>
                    <w:r w:rsidRPr="00620D07">
                      <w:rPr>
                        <w:rFonts w:ascii="Arial" w:hAnsi="Arial"/>
                        <w:b/>
                        <w:smallCaps/>
                        <w:sz w:val="28"/>
                      </w:rPr>
                      <w:t>Publication</w:t>
                    </w:r>
                    <w:r w:rsidR="00C04E8F">
                      <w:rPr>
                        <w:rFonts w:ascii="Arial" w:hAnsi="Arial"/>
                        <w:b/>
                        <w:smallCaps/>
                        <w:sz w:val="28"/>
                      </w:rPr>
                      <w:t xml:space="preserve"> Details Cover Sheet: 201</w:t>
                    </w:r>
                    <w:r w:rsidR="00865D95">
                      <w:rPr>
                        <w:rFonts w:ascii="Arial" w:hAnsi="Arial"/>
                        <w:b/>
                        <w:smallCaps/>
                        <w:sz w:val="28"/>
                      </w:rPr>
                      <w:t>9</w:t>
                    </w:r>
                    <w:bookmarkStart w:id="1" w:name="_GoBack"/>
                    <w:bookmarkEnd w:id="1"/>
                  </w:p>
                  <w:p w:rsidR="00656101" w:rsidRPr="00620D07" w:rsidRDefault="00656101" w:rsidP="00656101">
                    <w:pPr>
                      <w:pStyle w:val="BodyText"/>
                      <w:jc w:val="center"/>
                      <w:rPr>
                        <w:rFonts w:ascii="Arial" w:hAnsi="Arial"/>
                        <w:b/>
                        <w:smallCaps/>
                        <w:sz w:val="28"/>
                      </w:rPr>
                    </w:pPr>
                    <w:r>
                      <w:rPr>
                        <w:rFonts w:ascii="Arial" w:hAnsi="Arial"/>
                        <w:b/>
                        <w:smallCaps/>
                        <w:sz w:val="28"/>
                      </w:rPr>
                      <w:t>To be submitted with</w:t>
                    </w:r>
                    <w:r>
                      <w:rPr>
                        <w:rFonts w:ascii="Arial" w:hAnsi="Arial"/>
                        <w:b/>
                        <w:smallCaps/>
                        <w:sz w:val="28"/>
                      </w:rPr>
                      <w:br/>
                      <w:t>P</w:t>
                    </w:r>
                    <w:r w:rsidRPr="00620D07">
                      <w:rPr>
                        <w:rFonts w:ascii="Arial" w:hAnsi="Arial"/>
                        <w:b/>
                        <w:smallCaps/>
                        <w:sz w:val="28"/>
                      </w:rPr>
                      <w:t>ostgraduat</w:t>
                    </w:r>
                    <w:r>
                      <w:rPr>
                        <w:rFonts w:ascii="Arial" w:hAnsi="Arial"/>
                        <w:b/>
                        <w:smallCaps/>
                        <w:sz w:val="28"/>
                      </w:rPr>
                      <w:t>e Research Scholarship Applications</w:t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E55" w:rsidRPr="00B80596" w:rsidRDefault="003E7E55" w:rsidP="00054F23">
    <w:pPr>
      <w:pStyle w:val="Header"/>
      <w:rPr>
        <w:sz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E55" w:rsidRDefault="003E7E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00000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" w15:restartNumberingAfterBreak="0">
    <w:nsid w:val="00000006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000009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D"/>
    <w:multiLevelType w:val="singleLevel"/>
    <w:tmpl w:val="00000000"/>
    <w:lvl w:ilvl="0">
      <w:start w:val="1"/>
      <w:numFmt w:val="bullet"/>
      <w:pStyle w:val="do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7113CBC"/>
    <w:multiLevelType w:val="hybridMultilevel"/>
    <w:tmpl w:val="63BEEE02"/>
    <w:lvl w:ilvl="0" w:tplc="0000000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B61996"/>
    <w:multiLevelType w:val="hybridMultilevel"/>
    <w:tmpl w:val="EE32902E"/>
    <w:lvl w:ilvl="0" w:tplc="2BB068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F40CC4"/>
    <w:multiLevelType w:val="hybridMultilevel"/>
    <w:tmpl w:val="614E4A9A"/>
    <w:lvl w:ilvl="0" w:tplc="FBEE0DDC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3EC01FB"/>
    <w:multiLevelType w:val="hybridMultilevel"/>
    <w:tmpl w:val="3A4622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8"/>
  </w:num>
  <w:num w:numId="10">
    <w:abstractNumId w:val="9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20"/>
  <w:hyphenationZone w:val="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D6A"/>
    <w:rsid w:val="00054F23"/>
    <w:rsid w:val="001463FC"/>
    <w:rsid w:val="0017662A"/>
    <w:rsid w:val="0019348E"/>
    <w:rsid w:val="001B21B2"/>
    <w:rsid w:val="001C386B"/>
    <w:rsid w:val="001D0AA6"/>
    <w:rsid w:val="00261C77"/>
    <w:rsid w:val="002F46BC"/>
    <w:rsid w:val="00361F72"/>
    <w:rsid w:val="003E615B"/>
    <w:rsid w:val="003E7E55"/>
    <w:rsid w:val="003F0E99"/>
    <w:rsid w:val="004029C2"/>
    <w:rsid w:val="0043444E"/>
    <w:rsid w:val="005464CA"/>
    <w:rsid w:val="005A50AC"/>
    <w:rsid w:val="005D1ACC"/>
    <w:rsid w:val="005F1013"/>
    <w:rsid w:val="00656101"/>
    <w:rsid w:val="006D4887"/>
    <w:rsid w:val="00726CD0"/>
    <w:rsid w:val="007D6D6A"/>
    <w:rsid w:val="008304FA"/>
    <w:rsid w:val="00865D95"/>
    <w:rsid w:val="008B21E6"/>
    <w:rsid w:val="00927C79"/>
    <w:rsid w:val="00931BB5"/>
    <w:rsid w:val="0095658F"/>
    <w:rsid w:val="00A04FF4"/>
    <w:rsid w:val="00A16C3C"/>
    <w:rsid w:val="00AB10B6"/>
    <w:rsid w:val="00AC13EC"/>
    <w:rsid w:val="00AE3006"/>
    <w:rsid w:val="00B554A6"/>
    <w:rsid w:val="00BA0B46"/>
    <w:rsid w:val="00BC314A"/>
    <w:rsid w:val="00C04E8F"/>
    <w:rsid w:val="00CE7E8C"/>
    <w:rsid w:val="00D0335E"/>
    <w:rsid w:val="00D5006B"/>
    <w:rsid w:val="00D8762D"/>
    <w:rsid w:val="00D97CCC"/>
    <w:rsid w:val="00DD1AE4"/>
    <w:rsid w:val="00DF34A7"/>
    <w:rsid w:val="00E559AA"/>
    <w:rsid w:val="00EC5519"/>
    <w:rsid w:val="00EE58BE"/>
    <w:rsid w:val="00EF2831"/>
    <w:rsid w:val="00F120BD"/>
    <w:rsid w:val="00F9455D"/>
    <w:rsid w:val="00FE5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."/>
  <w:listSeparator w:val=","/>
  <w15:docId w15:val="{01AAC714-3E72-4A62-A9E4-273BB1CBF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120" w:after="60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Helvetica" w:hAnsi="Helvetica"/>
      <w:b/>
      <w:i/>
    </w:rPr>
  </w:style>
  <w:style w:type="paragraph" w:styleId="Heading3">
    <w:name w:val="heading 3"/>
    <w:basedOn w:val="Normal"/>
    <w:next w:val="NormalIndent"/>
    <w:qFormat/>
    <w:pPr>
      <w:tabs>
        <w:tab w:val="left" w:pos="567"/>
        <w:tab w:val="left" w:pos="1134"/>
        <w:tab w:val="left" w:pos="1701"/>
      </w:tabs>
      <w:spacing w:line="240" w:lineRule="atLeast"/>
      <w:jc w:val="both"/>
      <w:outlineLvl w:val="2"/>
    </w:pPr>
    <w:rPr>
      <w:b/>
      <w:lang w:val="en-GB"/>
    </w:rPr>
  </w:style>
  <w:style w:type="paragraph" w:styleId="Heading4">
    <w:name w:val="heading 4"/>
    <w:basedOn w:val="Normal"/>
    <w:next w:val="NormalIndent"/>
    <w:qFormat/>
    <w:pPr>
      <w:tabs>
        <w:tab w:val="left" w:pos="567"/>
        <w:tab w:val="left" w:pos="709"/>
        <w:tab w:val="left" w:pos="1134"/>
        <w:tab w:val="left" w:pos="1701"/>
      </w:tabs>
      <w:spacing w:line="240" w:lineRule="atLeast"/>
      <w:jc w:val="both"/>
      <w:outlineLvl w:val="3"/>
    </w:pPr>
    <w:rPr>
      <w:lang w:val="en-GB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Dot">
    <w:name w:val="Dot"/>
    <w:basedOn w:val="Normal"/>
    <w:pPr>
      <w:ind w:left="709" w:hanging="709"/>
    </w:pPr>
  </w:style>
  <w:style w:type="paragraph" w:customStyle="1" w:styleId="Dash">
    <w:name w:val="Dash"/>
    <w:basedOn w:val="Dot"/>
    <w:pPr>
      <w:ind w:left="1418"/>
    </w:pPr>
  </w:style>
  <w:style w:type="paragraph" w:customStyle="1" w:styleId="DotBigindent">
    <w:name w:val="DotBigindent"/>
    <w:basedOn w:val="Dot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120" w:line="240" w:lineRule="atLeast"/>
      <w:ind w:left="1418" w:hanging="1418"/>
    </w:pPr>
    <w:rPr>
      <w:lang w:val="en-GB"/>
    </w:rPr>
  </w:style>
  <w:style w:type="paragraph" w:customStyle="1" w:styleId="Indent1">
    <w:name w:val="Indent 1"/>
    <w:basedOn w:val="Normal"/>
    <w:pPr>
      <w:spacing w:line="240" w:lineRule="exact"/>
      <w:ind w:left="851" w:hanging="851"/>
      <w:jc w:val="both"/>
    </w:pPr>
  </w:style>
  <w:style w:type="paragraph" w:styleId="FootnoteText">
    <w:name w:val="footnote text"/>
    <w:basedOn w:val="Normal"/>
    <w:rPr>
      <w:sz w:val="20"/>
    </w:rPr>
  </w:style>
  <w:style w:type="character" w:styleId="FootnoteReference">
    <w:name w:val="footnote reference"/>
    <w:basedOn w:val="DefaultParagraphFont"/>
    <w:rPr>
      <w:vertAlign w:val="superscript"/>
    </w:r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pPr>
      <w:tabs>
        <w:tab w:val="right" w:pos="10199"/>
      </w:tabs>
      <w:spacing w:before="360"/>
    </w:pPr>
    <w:rPr>
      <w:rFonts w:ascii="Helvetica" w:hAnsi="Helvetica"/>
      <w:b/>
      <w:caps/>
    </w:rPr>
  </w:style>
  <w:style w:type="paragraph" w:styleId="TOC2">
    <w:name w:val="toc 2"/>
    <w:basedOn w:val="Normal"/>
    <w:next w:val="Normal"/>
    <w:autoRedefine/>
    <w:pPr>
      <w:tabs>
        <w:tab w:val="right" w:pos="10199"/>
      </w:tabs>
      <w:spacing w:before="240"/>
      <w:ind w:left="240"/>
    </w:pPr>
    <w:rPr>
      <w:b/>
      <w:sz w:val="20"/>
    </w:rPr>
  </w:style>
  <w:style w:type="paragraph" w:styleId="TOC3">
    <w:name w:val="toc 3"/>
    <w:basedOn w:val="Normal"/>
    <w:next w:val="Normal"/>
    <w:autoRedefine/>
    <w:pPr>
      <w:tabs>
        <w:tab w:val="right" w:pos="10199"/>
      </w:tabs>
      <w:ind w:left="480"/>
    </w:pPr>
    <w:rPr>
      <w:sz w:val="20"/>
    </w:rPr>
  </w:style>
  <w:style w:type="paragraph" w:styleId="TOC4">
    <w:name w:val="toc 4"/>
    <w:basedOn w:val="Normal"/>
    <w:next w:val="Normal"/>
    <w:autoRedefine/>
    <w:pPr>
      <w:tabs>
        <w:tab w:val="right" w:pos="10199"/>
      </w:tabs>
      <w:ind w:left="720"/>
    </w:pPr>
    <w:rPr>
      <w:sz w:val="20"/>
    </w:rPr>
  </w:style>
  <w:style w:type="paragraph" w:styleId="TOC5">
    <w:name w:val="toc 5"/>
    <w:basedOn w:val="Normal"/>
    <w:next w:val="Normal"/>
    <w:autoRedefine/>
    <w:pPr>
      <w:tabs>
        <w:tab w:val="right" w:pos="10199"/>
      </w:tabs>
      <w:ind w:left="960"/>
    </w:pPr>
    <w:rPr>
      <w:sz w:val="20"/>
    </w:rPr>
  </w:style>
  <w:style w:type="paragraph" w:styleId="TOC6">
    <w:name w:val="toc 6"/>
    <w:basedOn w:val="Normal"/>
    <w:next w:val="Normal"/>
    <w:autoRedefine/>
    <w:pPr>
      <w:tabs>
        <w:tab w:val="right" w:pos="10199"/>
      </w:tabs>
      <w:ind w:left="1200"/>
    </w:pPr>
    <w:rPr>
      <w:sz w:val="20"/>
    </w:rPr>
  </w:style>
  <w:style w:type="paragraph" w:styleId="TOC7">
    <w:name w:val="toc 7"/>
    <w:basedOn w:val="Normal"/>
    <w:next w:val="Normal"/>
    <w:autoRedefine/>
    <w:pPr>
      <w:tabs>
        <w:tab w:val="right" w:pos="10199"/>
      </w:tabs>
      <w:ind w:left="1440"/>
    </w:pPr>
    <w:rPr>
      <w:sz w:val="20"/>
    </w:rPr>
  </w:style>
  <w:style w:type="paragraph" w:styleId="TOC8">
    <w:name w:val="toc 8"/>
    <w:basedOn w:val="Normal"/>
    <w:next w:val="Normal"/>
    <w:autoRedefine/>
    <w:pPr>
      <w:tabs>
        <w:tab w:val="right" w:pos="10199"/>
      </w:tabs>
      <w:ind w:left="1680"/>
    </w:pPr>
    <w:rPr>
      <w:sz w:val="20"/>
    </w:rPr>
  </w:style>
  <w:style w:type="paragraph" w:styleId="TOC9">
    <w:name w:val="toc 9"/>
    <w:basedOn w:val="Normal"/>
    <w:next w:val="Normal"/>
    <w:autoRedefine/>
    <w:pPr>
      <w:tabs>
        <w:tab w:val="right" w:pos="10199"/>
      </w:tabs>
      <w:ind w:left="1920"/>
    </w:pPr>
    <w:rPr>
      <w:sz w:val="20"/>
    </w:rPr>
  </w:style>
  <w:style w:type="paragraph" w:customStyle="1" w:styleId="ColonBigindent">
    <w:name w:val="ColonBig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120" w:after="120" w:line="240" w:lineRule="atLeast"/>
      <w:ind w:left="1985" w:hanging="567"/>
    </w:pPr>
    <w:rPr>
      <w:lang w:val="en-GB"/>
    </w:rPr>
  </w:style>
  <w:style w:type="paragraph" w:customStyle="1" w:styleId="AsterBigindent">
    <w:name w:val="AsterBig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120" w:after="120" w:line="240" w:lineRule="atLeast"/>
      <w:ind w:left="2835" w:hanging="567"/>
    </w:pPr>
    <w:rPr>
      <w:lang w:val="en-GB"/>
    </w:rPr>
  </w:style>
  <w:style w:type="paragraph" w:customStyle="1" w:styleId="DotB">
    <w:name w:val="DotB"/>
    <w:basedOn w:val="Dot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</w:tabs>
      <w:spacing w:before="120" w:line="240" w:lineRule="atLeast"/>
    </w:pPr>
    <w:rPr>
      <w:b/>
      <w:lang w:val="en-GB"/>
    </w:rPr>
  </w:style>
  <w:style w:type="paragraph" w:customStyle="1" w:styleId="ColonBigindentb">
    <w:name w:val="ColonBigindentb"/>
    <w:basedOn w:val="ColonBigindent"/>
    <w:rPr>
      <w:b/>
    </w:rPr>
  </w:style>
  <w:style w:type="paragraph" w:styleId="NormalIndent">
    <w:name w:val="Normal Indent"/>
    <w:basedOn w:val="Normal"/>
    <w:pPr>
      <w:ind w:left="720"/>
    </w:pPr>
  </w:style>
  <w:style w:type="paragraph" w:styleId="BodyTextIndent">
    <w:name w:val="Body Text Indent"/>
    <w:basedOn w:val="Normal"/>
    <w:pPr>
      <w:ind w:left="2268"/>
    </w:pPr>
    <w:rPr>
      <w:rFonts w:ascii="Helvetica" w:hAnsi="Helvetica"/>
      <w:sz w:val="18"/>
    </w:rPr>
  </w:style>
  <w:style w:type="paragraph" w:customStyle="1" w:styleId="Paragraph4indent">
    <w:name w:val="Paragraph 4 indent"/>
    <w:basedOn w:val="Normal"/>
    <w:pPr>
      <w:tabs>
        <w:tab w:val="num" w:pos="360"/>
      </w:tabs>
      <w:ind w:left="360" w:hanging="360"/>
    </w:pPr>
  </w:style>
  <w:style w:type="paragraph" w:styleId="BodyText">
    <w:name w:val="Body Text"/>
    <w:basedOn w:val="Normal"/>
    <w:rPr>
      <w:rFonts w:ascii="Helvetica" w:hAnsi="Helvetica"/>
      <w:sz w:val="18"/>
    </w:rPr>
  </w:style>
  <w:style w:type="paragraph" w:styleId="Index1">
    <w:name w:val="index 1"/>
    <w:basedOn w:val="Normal"/>
    <w:next w:val="Normal"/>
    <w:autoRedefine/>
    <w:pPr>
      <w:tabs>
        <w:tab w:val="left" w:pos="567"/>
        <w:tab w:val="left" w:pos="1134"/>
        <w:tab w:val="left" w:pos="1701"/>
      </w:tabs>
      <w:spacing w:line="240" w:lineRule="atLeast"/>
    </w:pPr>
    <w:rPr>
      <w:lang w:val="en-GB"/>
    </w:rPr>
  </w:style>
  <w:style w:type="paragraph" w:customStyle="1" w:styleId="index2">
    <w:name w:val="index2"/>
    <w:basedOn w:val="Normal"/>
    <w:pPr>
      <w:tabs>
        <w:tab w:val="left" w:pos="567"/>
        <w:tab w:val="left" w:pos="1134"/>
        <w:tab w:val="left" w:leader="dot" w:pos="1418"/>
        <w:tab w:val="left" w:pos="1701"/>
        <w:tab w:val="left" w:pos="8222"/>
      </w:tabs>
      <w:spacing w:line="240" w:lineRule="atLeast"/>
    </w:pPr>
    <w:rPr>
      <w:rFonts w:ascii="Courier New" w:hAnsi="Courier New"/>
      <w:b/>
      <w:lang w:val="en-GB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Strong">
    <w:name w:val="Strong"/>
    <w:basedOn w:val="DefaultParagraphFont"/>
    <w:qFormat/>
    <w:rPr>
      <w:b/>
    </w:rPr>
  </w:style>
  <w:style w:type="paragraph" w:customStyle="1" w:styleId="sectionheading">
    <w:name w:val="section heading"/>
    <w:basedOn w:val="Normal"/>
    <w:pPr>
      <w:keepNext/>
      <w:pBdr>
        <w:top w:val="single" w:sz="8" w:space="6" w:color="808080"/>
        <w:left w:val="single" w:sz="8" w:space="6" w:color="808080"/>
        <w:bottom w:val="single" w:sz="8" w:space="6" w:color="808080"/>
        <w:right w:val="single" w:sz="8" w:space="6" w:color="808080"/>
      </w:pBdr>
      <w:shd w:val="solid" w:color="808080" w:fill="auto"/>
      <w:spacing w:after="60"/>
      <w:ind w:left="2160" w:hanging="2160"/>
    </w:pPr>
    <w:rPr>
      <w:rFonts w:ascii="Copperplate Gothic Bold" w:hAnsi="Copperplate Gothic Bold"/>
      <w:color w:val="FFFFFF"/>
      <w:lang w:val="en-US"/>
    </w:rPr>
  </w:style>
  <w:style w:type="paragraph" w:customStyle="1" w:styleId="para">
    <w:name w:val="para"/>
    <w:basedOn w:val="Normal"/>
    <w:pPr>
      <w:tabs>
        <w:tab w:val="left" w:pos="1440"/>
      </w:tabs>
      <w:spacing w:before="60" w:after="60"/>
    </w:pPr>
    <w:rPr>
      <w:rFonts w:ascii="Arial" w:hAnsi="Arial"/>
      <w:sz w:val="18"/>
      <w:lang w:val="en-US"/>
    </w:rPr>
  </w:style>
  <w:style w:type="paragraph" w:customStyle="1" w:styleId="item">
    <w:name w:val="item"/>
    <w:basedOn w:val="Normal"/>
    <w:pPr>
      <w:spacing w:before="60" w:after="60"/>
      <w:ind w:left="360" w:hanging="360"/>
    </w:pPr>
    <w:rPr>
      <w:rFonts w:ascii="Arial" w:hAnsi="Arial"/>
      <w:sz w:val="18"/>
      <w:lang w:val="en-US"/>
    </w:rPr>
  </w:style>
  <w:style w:type="paragraph" w:customStyle="1" w:styleId="dotpoint">
    <w:name w:val="dot point"/>
    <w:basedOn w:val="para"/>
    <w:pPr>
      <w:numPr>
        <w:numId w:val="2"/>
      </w:numPr>
      <w:spacing w:before="0" w:after="0"/>
    </w:pPr>
  </w:style>
  <w:style w:type="paragraph" w:customStyle="1" w:styleId="spacer">
    <w:name w:val="spacer"/>
    <w:basedOn w:val="item"/>
    <w:pPr>
      <w:spacing w:before="0" w:after="0"/>
    </w:pPr>
    <w:rPr>
      <w:sz w:val="12"/>
    </w:rPr>
  </w:style>
  <w:style w:type="paragraph" w:customStyle="1" w:styleId="dotpoint-square">
    <w:name w:val="dot point - square"/>
    <w:basedOn w:val="dotpoint"/>
    <w:pPr>
      <w:numPr>
        <w:numId w:val="0"/>
      </w:numPr>
      <w:tabs>
        <w:tab w:val="num" w:pos="360"/>
      </w:tabs>
      <w:ind w:left="360" w:hanging="360"/>
    </w:pPr>
  </w:style>
  <w:style w:type="paragraph" w:styleId="DocumentMap">
    <w:name w:val="Document Map"/>
    <w:basedOn w:val="Normal"/>
    <w:pPr>
      <w:shd w:val="clear" w:color="auto" w:fill="000080"/>
    </w:pPr>
    <w:rPr>
      <w:rFonts w:ascii="Geneva" w:hAnsi="Geneva"/>
    </w:rPr>
  </w:style>
  <w:style w:type="paragraph" w:customStyle="1" w:styleId="item-indent">
    <w:name w:val="item - indent"/>
    <w:basedOn w:val="item"/>
    <w:pPr>
      <w:ind w:left="187" w:firstLine="0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50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0AC"/>
    <w:rPr>
      <w:rFonts w:ascii="Tahoma" w:eastAsia="Times New Roman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F120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flinders.edu.au/scholarships/how-to-apply/rhd-scholarship-applications/submission-of-publications.cf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928D946C.dotm</Template>
  <TotalTime>2</TotalTime>
  <Pages>2</Pages>
  <Words>383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proforma/RESEARCH PROJECT</vt:lpstr>
    </vt:vector>
  </TitlesOfParts>
  <Company>Flinders University</Company>
  <LinksUpToDate>false</LinksUpToDate>
  <CharactersWithSpaces>3016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proforma/RESEARCH PROJECT</dc:title>
  <dc:creator>Office of Research</dc:creator>
  <cp:lastModifiedBy>Tracey Kohl</cp:lastModifiedBy>
  <cp:revision>3</cp:revision>
  <cp:lastPrinted>2016-02-29T22:21:00Z</cp:lastPrinted>
  <dcterms:created xsi:type="dcterms:W3CDTF">2018-05-04T05:57:00Z</dcterms:created>
  <dcterms:modified xsi:type="dcterms:W3CDTF">2018-05-04T05:58:00Z</dcterms:modified>
</cp:coreProperties>
</file>